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A21C58" w14:textId="77777777" w:rsidR="009A48CF" w:rsidRPr="000C1B72" w:rsidRDefault="00766D6B" w:rsidP="000C1B72">
      <w:pPr>
        <w:pStyle w:val="Legenda"/>
        <w:spacing w:after="0" w:line="360" w:lineRule="auto"/>
        <w:jc w:val="right"/>
        <w:rPr>
          <w:rFonts w:eastAsia="Lucida Sans Unicode" w:cs="Times New Roman"/>
          <w:b/>
          <w:i w:val="0"/>
          <w:sz w:val="18"/>
          <w:szCs w:val="18"/>
          <w:lang w:eastAsia="pl-PL"/>
        </w:rPr>
      </w:pPr>
      <w:r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</w:t>
      </w:r>
      <w:r w:rsidR="00B369BD"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 xml:space="preserve">   </w:t>
      </w:r>
      <w:r w:rsidR="009A48CF"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>Załącznik nr 2</w:t>
      </w:r>
      <w:r w:rsidR="00811B7F"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 xml:space="preserve"> do S</w:t>
      </w:r>
      <w:r w:rsidR="00360797" w:rsidRPr="000C1B72">
        <w:rPr>
          <w:rFonts w:eastAsia="Lucida Sans Unicode" w:cs="Times New Roman"/>
          <w:b/>
          <w:i w:val="0"/>
          <w:sz w:val="18"/>
          <w:szCs w:val="18"/>
          <w:lang w:eastAsia="pl-PL"/>
        </w:rPr>
        <w:t>WZ</w:t>
      </w:r>
    </w:p>
    <w:p w14:paraId="13260ED9" w14:textId="77777777" w:rsidR="009A48CF" w:rsidRPr="000C1B72" w:rsidRDefault="009A48CF" w:rsidP="009A48CF">
      <w:pPr>
        <w:shd w:val="clear" w:color="auto" w:fill="FFFFFF"/>
        <w:spacing w:after="60" w:line="288" w:lineRule="auto"/>
        <w:jc w:val="both"/>
        <w:rPr>
          <w:rFonts w:eastAsia="Calibri"/>
          <w:b/>
          <w:bCs/>
          <w:sz w:val="22"/>
          <w:szCs w:val="22"/>
        </w:rPr>
      </w:pPr>
      <w:r w:rsidRPr="000C1B72">
        <w:rPr>
          <w:rFonts w:eastAsia="Calibri"/>
          <w:b/>
          <w:bCs/>
          <w:sz w:val="22"/>
          <w:szCs w:val="22"/>
        </w:rPr>
        <w:t xml:space="preserve">WYKONAWCA / Podmiot udostępniający zasoby </w:t>
      </w:r>
      <w:r w:rsidRPr="000C1B72">
        <w:rPr>
          <w:rFonts w:eastAsia="Calibri"/>
          <w:b/>
          <w:bCs/>
          <w:sz w:val="22"/>
          <w:szCs w:val="22"/>
          <w:vertAlign w:val="superscript"/>
        </w:rPr>
        <w:footnoteReference w:id="1"/>
      </w:r>
      <w:r w:rsidRPr="000C1B72">
        <w:rPr>
          <w:rFonts w:eastAsia="Calibri"/>
          <w:b/>
          <w:bCs/>
          <w:sz w:val="22"/>
          <w:szCs w:val="22"/>
        </w:rPr>
        <w:t>:</w:t>
      </w:r>
    </w:p>
    <w:p w14:paraId="36145B1F" w14:textId="77777777" w:rsidR="009A48CF" w:rsidRPr="000C1B72" w:rsidRDefault="009A48CF" w:rsidP="009A48CF">
      <w:pPr>
        <w:shd w:val="clear" w:color="auto" w:fill="FFFFFF"/>
        <w:spacing w:after="60" w:line="288" w:lineRule="auto"/>
        <w:ind w:left="1701" w:hanging="1701"/>
        <w:jc w:val="both"/>
        <w:rPr>
          <w:rFonts w:eastAsia="Calibri"/>
          <w:b/>
          <w:bCs/>
          <w:sz w:val="22"/>
          <w:szCs w:val="22"/>
        </w:rPr>
      </w:pPr>
      <w:r w:rsidRPr="000C1B72">
        <w:rPr>
          <w:rFonts w:eastAsia="Calibri"/>
          <w:b/>
          <w:bCs/>
          <w:sz w:val="22"/>
          <w:szCs w:val="22"/>
        </w:rPr>
        <w:t xml:space="preserve">   </w:t>
      </w:r>
      <w:r w:rsidRPr="000C1B72">
        <w:rPr>
          <w:rFonts w:eastAsia="Calibri"/>
          <w:b/>
          <w:bCs/>
          <w:sz w:val="22"/>
          <w:szCs w:val="22"/>
        </w:rPr>
        <w:tab/>
      </w:r>
      <w:r w:rsidRPr="000C1B72">
        <w:rPr>
          <w:rFonts w:eastAsia="Calibri"/>
          <w:sz w:val="22"/>
          <w:szCs w:val="22"/>
        </w:rPr>
        <w:t>……………………………………………………………</w:t>
      </w:r>
    </w:p>
    <w:p w14:paraId="45F88842" w14:textId="77777777" w:rsidR="009A48CF" w:rsidRPr="000C1B72" w:rsidRDefault="009A48CF" w:rsidP="009A48CF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ab/>
      </w:r>
      <w:r w:rsidRPr="000C1B72">
        <w:rPr>
          <w:rFonts w:eastAsia="Calibri"/>
          <w:sz w:val="22"/>
          <w:szCs w:val="22"/>
        </w:rPr>
        <w:tab/>
        <w:t>……………………………………………………………</w:t>
      </w:r>
    </w:p>
    <w:p w14:paraId="6A901734" w14:textId="77777777" w:rsidR="009A48CF" w:rsidRPr="000C1B72" w:rsidRDefault="009A48CF" w:rsidP="009A48CF">
      <w:pPr>
        <w:shd w:val="clear" w:color="auto" w:fill="FFFFFF"/>
        <w:tabs>
          <w:tab w:val="left" w:pos="1725"/>
        </w:tabs>
        <w:spacing w:after="60" w:line="288" w:lineRule="auto"/>
        <w:ind w:left="1701" w:hanging="1701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ab/>
      </w:r>
      <w:r w:rsidRPr="000C1B72">
        <w:rPr>
          <w:rFonts w:eastAsia="Calibri"/>
          <w:sz w:val="22"/>
          <w:szCs w:val="22"/>
        </w:rPr>
        <w:tab/>
        <w:t>……………………………………………………………</w:t>
      </w:r>
    </w:p>
    <w:p w14:paraId="34D70DD1" w14:textId="77777777" w:rsidR="009A48CF" w:rsidRPr="000C1B72" w:rsidRDefault="009A48CF" w:rsidP="009A48CF">
      <w:pPr>
        <w:suppressAutoHyphens w:val="0"/>
        <w:spacing w:after="60" w:line="288" w:lineRule="auto"/>
        <w:ind w:left="1701"/>
        <w:rPr>
          <w:rFonts w:eastAsia="Calibri"/>
          <w:sz w:val="22"/>
          <w:szCs w:val="22"/>
          <w:u w:val="single"/>
          <w:lang w:eastAsia="en-US"/>
        </w:rPr>
      </w:pPr>
      <w:r w:rsidRPr="000C1B72">
        <w:rPr>
          <w:rFonts w:eastAsia="Calibri"/>
          <w:sz w:val="22"/>
          <w:szCs w:val="22"/>
          <w:u w:val="single"/>
          <w:lang w:eastAsia="en-US"/>
        </w:rPr>
        <w:t>reprezentowany przez:</w:t>
      </w:r>
    </w:p>
    <w:p w14:paraId="3939E24B" w14:textId="77777777" w:rsidR="009A48CF" w:rsidRPr="000C1B72" w:rsidRDefault="009A48CF" w:rsidP="009A48CF">
      <w:pPr>
        <w:suppressAutoHyphens w:val="0"/>
        <w:ind w:left="1701" w:right="113"/>
        <w:rPr>
          <w:rFonts w:eastAsia="Calibri"/>
          <w:sz w:val="22"/>
          <w:szCs w:val="22"/>
          <w:lang w:eastAsia="en-US"/>
        </w:rPr>
      </w:pPr>
      <w:r w:rsidRPr="000C1B72">
        <w:rPr>
          <w:rFonts w:eastAsia="Calibri"/>
          <w:sz w:val="22"/>
          <w:szCs w:val="22"/>
          <w:lang w:eastAsia="en-US"/>
        </w:rPr>
        <w:t>……………………………………………………………</w:t>
      </w:r>
      <w:r w:rsidRPr="000C1B72">
        <w:rPr>
          <w:rFonts w:eastAsia="Calibri"/>
          <w:sz w:val="22"/>
          <w:szCs w:val="22"/>
          <w:lang w:eastAsia="en-US"/>
        </w:rPr>
        <w:tab/>
      </w:r>
    </w:p>
    <w:p w14:paraId="7CAB2924" w14:textId="77777777" w:rsidR="009A48CF" w:rsidRPr="000C1B72" w:rsidRDefault="009A48CF" w:rsidP="009A48CF">
      <w:pPr>
        <w:suppressAutoHyphens w:val="0"/>
        <w:spacing w:after="60" w:line="288" w:lineRule="auto"/>
        <w:ind w:left="1701" w:right="113"/>
        <w:rPr>
          <w:rFonts w:eastAsia="Calibri"/>
          <w:sz w:val="22"/>
          <w:szCs w:val="22"/>
          <w:lang w:eastAsia="en-US"/>
        </w:rPr>
      </w:pPr>
      <w:r w:rsidRPr="000C1B72">
        <w:rPr>
          <w:rFonts w:eastAsia="Calibri"/>
          <w:i/>
          <w:sz w:val="22"/>
          <w:szCs w:val="22"/>
          <w:lang w:eastAsia="en-US"/>
        </w:rPr>
        <w:t xml:space="preserve">(imię, nazwisko, stanowisko/podstawa </w:t>
      </w:r>
      <w:proofErr w:type="gramStart"/>
      <w:r w:rsidRPr="000C1B72">
        <w:rPr>
          <w:rFonts w:eastAsia="Calibri"/>
          <w:i/>
          <w:sz w:val="22"/>
          <w:szCs w:val="22"/>
          <w:lang w:eastAsia="en-US"/>
        </w:rPr>
        <w:t>do  reprezentacji</w:t>
      </w:r>
      <w:proofErr w:type="gramEnd"/>
      <w:r w:rsidRPr="000C1B72">
        <w:rPr>
          <w:rFonts w:eastAsia="Calibri"/>
          <w:i/>
          <w:sz w:val="22"/>
          <w:szCs w:val="22"/>
          <w:lang w:eastAsia="en-US"/>
        </w:rPr>
        <w:t>)</w:t>
      </w:r>
    </w:p>
    <w:p w14:paraId="4D56385F" w14:textId="77777777" w:rsidR="009A48CF" w:rsidRPr="000C1B72" w:rsidRDefault="009A48CF" w:rsidP="009A48CF">
      <w:pPr>
        <w:suppressAutoHyphens w:val="0"/>
        <w:spacing w:after="60" w:line="288" w:lineRule="auto"/>
        <w:ind w:left="1416" w:right="113" w:firstLine="708"/>
        <w:rPr>
          <w:rFonts w:eastAsia="Calibri"/>
          <w:sz w:val="22"/>
          <w:szCs w:val="22"/>
          <w:lang w:eastAsia="en-US"/>
        </w:rPr>
      </w:pPr>
    </w:p>
    <w:p w14:paraId="7FBD7CBC" w14:textId="77777777" w:rsidR="009A48CF" w:rsidRPr="000C1B72" w:rsidRDefault="009A48CF" w:rsidP="00100125">
      <w:pPr>
        <w:suppressAutoHyphens w:val="0"/>
        <w:spacing w:after="60" w:line="288" w:lineRule="auto"/>
        <w:ind w:right="113"/>
        <w:rPr>
          <w:rFonts w:eastAsia="Calibri"/>
          <w:sz w:val="22"/>
          <w:szCs w:val="22"/>
          <w:lang w:eastAsia="en-US"/>
        </w:rPr>
      </w:pPr>
    </w:p>
    <w:p w14:paraId="23672B8A" w14:textId="77777777" w:rsidR="009A48CF" w:rsidRPr="000C1B72" w:rsidRDefault="009A48CF" w:rsidP="009A48CF">
      <w:pPr>
        <w:suppressAutoHyphens w:val="0"/>
        <w:spacing w:after="60" w:line="288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0C1B72">
        <w:rPr>
          <w:rFonts w:eastAsia="Calibri"/>
          <w:b/>
          <w:sz w:val="22"/>
          <w:szCs w:val="22"/>
          <w:lang w:eastAsia="en-US"/>
        </w:rPr>
        <w:t xml:space="preserve">OŚWIADCZENIE WYKONAWCY / Podmiotu udostępniającego zasoby </w:t>
      </w:r>
      <w:r w:rsidRPr="000C1B72">
        <w:rPr>
          <w:rFonts w:eastAsia="Calibri"/>
          <w:b/>
          <w:sz w:val="22"/>
          <w:szCs w:val="22"/>
          <w:vertAlign w:val="superscript"/>
          <w:lang w:eastAsia="en-US"/>
        </w:rPr>
        <w:footnoteReference w:id="2"/>
      </w:r>
    </w:p>
    <w:p w14:paraId="47FE0EB2" w14:textId="77777777" w:rsidR="009A48CF" w:rsidRPr="000C1B72" w:rsidRDefault="009A48CF" w:rsidP="009A48CF">
      <w:pPr>
        <w:suppressAutoHyphens w:val="0"/>
        <w:spacing w:after="60" w:line="288" w:lineRule="auto"/>
        <w:jc w:val="center"/>
        <w:rPr>
          <w:rFonts w:eastAsia="Calibri"/>
          <w:sz w:val="22"/>
          <w:szCs w:val="22"/>
          <w:lang w:eastAsia="en-US"/>
        </w:rPr>
      </w:pPr>
      <w:r w:rsidRPr="000C1B72">
        <w:rPr>
          <w:rFonts w:eastAsia="Calibri"/>
          <w:sz w:val="22"/>
          <w:szCs w:val="22"/>
          <w:lang w:eastAsia="en-US"/>
        </w:rPr>
        <w:t>składane na podstawie art. 273 ust. 1 i ust. 2 w zw. z art. 125 ust. 1 ustawy z dnia 11 września 2019 r.  Prawo zamówień publicznych,</w:t>
      </w:r>
    </w:p>
    <w:p w14:paraId="78869A07" w14:textId="77777777" w:rsidR="009A48CF" w:rsidRPr="000C1B72" w:rsidRDefault="009A48CF" w:rsidP="00FF5DFE">
      <w:pPr>
        <w:spacing w:after="60" w:line="288" w:lineRule="auto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0C1B72">
        <w:rPr>
          <w:rFonts w:eastAsia="Calibri"/>
          <w:b/>
          <w:sz w:val="22"/>
          <w:szCs w:val="22"/>
          <w:lang w:eastAsia="en-US"/>
        </w:rPr>
        <w:t xml:space="preserve">DOTYCZĄCE PRZESŁANEK WYKLUCZENIA </w:t>
      </w:r>
      <w:r w:rsidRPr="000C1B72">
        <w:rPr>
          <w:rFonts w:eastAsia="Calibri"/>
          <w:b/>
          <w:sz w:val="22"/>
          <w:szCs w:val="22"/>
          <w:lang w:eastAsia="en-US"/>
        </w:rPr>
        <w:br/>
      </w:r>
    </w:p>
    <w:p w14:paraId="5ECFF6CD" w14:textId="77777777" w:rsidR="000C1B72" w:rsidRPr="00100125" w:rsidRDefault="009A48CF" w:rsidP="00387329">
      <w:pPr>
        <w:widowControl w:val="0"/>
        <w:spacing w:after="240" w:line="288" w:lineRule="auto"/>
        <w:jc w:val="both"/>
        <w:rPr>
          <w:rFonts w:eastAsia="Lucida Sans Unicode"/>
          <w:b/>
          <w:bCs/>
          <w:sz w:val="22"/>
          <w:szCs w:val="22"/>
          <w:lang w:eastAsia="pl-PL"/>
        </w:rPr>
      </w:pPr>
      <w:r w:rsidRPr="000C1B72">
        <w:rPr>
          <w:rFonts w:eastAsia="Calibri"/>
          <w:color w:val="000000"/>
          <w:sz w:val="22"/>
          <w:szCs w:val="22"/>
          <w:lang w:eastAsia="en-US"/>
        </w:rPr>
        <w:t xml:space="preserve">Na potrzeby postępowania o udzielenie zamówienia publicznego pn. </w:t>
      </w:r>
      <w:r w:rsidR="00333C3C" w:rsidRPr="000C1B72">
        <w:rPr>
          <w:b/>
          <w:sz w:val="22"/>
          <w:szCs w:val="22"/>
        </w:rPr>
        <w:t>„</w:t>
      </w:r>
      <w:r w:rsidR="00B52C98" w:rsidRPr="00DB4BA7">
        <w:rPr>
          <w:b/>
          <w:color w:val="000000"/>
          <w:sz w:val="22"/>
          <w:szCs w:val="22"/>
        </w:rPr>
        <w:t>D</w:t>
      </w:r>
      <w:r w:rsidR="00B52C98" w:rsidRPr="00B96AEC">
        <w:rPr>
          <w:b/>
          <w:sz w:val="22"/>
          <w:szCs w:val="22"/>
        </w:rPr>
        <w:t xml:space="preserve">ostawa paliw płynnych oraz dodatku </w:t>
      </w:r>
      <w:proofErr w:type="spellStart"/>
      <w:r w:rsidR="00B52C98" w:rsidRPr="00B96AEC">
        <w:rPr>
          <w:b/>
          <w:sz w:val="22"/>
          <w:szCs w:val="22"/>
        </w:rPr>
        <w:t>AdBlue</w:t>
      </w:r>
      <w:proofErr w:type="spellEnd"/>
      <w:r w:rsidR="00B52C98" w:rsidRPr="00B96AEC">
        <w:rPr>
          <w:b/>
          <w:sz w:val="22"/>
          <w:szCs w:val="22"/>
        </w:rPr>
        <w:t xml:space="preserve"> dla Komendy Miejskiej Państwowej Straży Pożarnej w Słupsku</w:t>
      </w:r>
      <w:r w:rsidR="00333C3C" w:rsidRPr="000C1B72">
        <w:rPr>
          <w:b/>
          <w:sz w:val="22"/>
          <w:szCs w:val="22"/>
        </w:rPr>
        <w:t>”</w:t>
      </w:r>
      <w:r w:rsidR="00C24EB0">
        <w:rPr>
          <w:b/>
          <w:sz w:val="22"/>
          <w:szCs w:val="22"/>
        </w:rPr>
        <w:t>,</w:t>
      </w:r>
      <w:r w:rsidR="00333C3C" w:rsidRPr="000C1B72">
        <w:rPr>
          <w:b/>
          <w:sz w:val="22"/>
          <w:szCs w:val="22"/>
        </w:rPr>
        <w:t xml:space="preserve"> </w:t>
      </w:r>
      <w:r w:rsidRPr="000C1B72">
        <w:rPr>
          <w:rFonts w:eastAsia="Calibri"/>
          <w:color w:val="000000"/>
          <w:sz w:val="22"/>
          <w:szCs w:val="22"/>
        </w:rPr>
        <w:t xml:space="preserve">prowadzonego </w:t>
      </w:r>
      <w:r w:rsidRPr="000C1B72">
        <w:rPr>
          <w:rFonts w:eastAsia="Calibri"/>
          <w:sz w:val="22"/>
          <w:szCs w:val="22"/>
        </w:rPr>
        <w:t xml:space="preserve">przez </w:t>
      </w:r>
      <w:r w:rsidR="00B52C98">
        <w:rPr>
          <w:rFonts w:eastAsia="Calibri"/>
          <w:sz w:val="22"/>
          <w:szCs w:val="22"/>
        </w:rPr>
        <w:t>Komendę Miejskiej Straży Pożarnej w Słupsku</w:t>
      </w:r>
      <w:r w:rsidRPr="000C1B72">
        <w:rPr>
          <w:rFonts w:eastAsia="Calibri"/>
          <w:i/>
          <w:sz w:val="22"/>
          <w:szCs w:val="22"/>
        </w:rPr>
        <w:t xml:space="preserve">, </w:t>
      </w:r>
      <w:r w:rsidRPr="000C1B72">
        <w:rPr>
          <w:rFonts w:eastAsia="Calibri"/>
          <w:sz w:val="22"/>
          <w:szCs w:val="22"/>
        </w:rPr>
        <w:t>oświadczam co następuje:</w:t>
      </w:r>
    </w:p>
    <w:p w14:paraId="6B3C04D7" w14:textId="77777777" w:rsidR="000C1B72" w:rsidRPr="000C1B72" w:rsidRDefault="000C1B72" w:rsidP="000C1B72">
      <w:pPr>
        <w:shd w:val="clear" w:color="auto" w:fill="BFBFBF"/>
        <w:suppressAutoHyphens w:val="0"/>
        <w:spacing w:after="60" w:line="288" w:lineRule="auto"/>
        <w:rPr>
          <w:rFonts w:eastAsia="Calibri"/>
          <w:b/>
          <w:sz w:val="22"/>
          <w:szCs w:val="22"/>
          <w:lang w:eastAsia="en-US"/>
        </w:rPr>
      </w:pPr>
      <w:r w:rsidRPr="000C1B72">
        <w:rPr>
          <w:rFonts w:eastAsia="Calibri"/>
          <w:b/>
          <w:sz w:val="22"/>
          <w:szCs w:val="22"/>
          <w:lang w:eastAsia="en-US"/>
        </w:rPr>
        <w:t xml:space="preserve">INFORMACJA DOTYCZĄCA WYKONAWCY / Podmiotu udostępniającego zasoby </w:t>
      </w:r>
      <w:r w:rsidRPr="000C1B72">
        <w:rPr>
          <w:rFonts w:eastAsia="Calibri"/>
          <w:b/>
          <w:sz w:val="22"/>
          <w:szCs w:val="22"/>
          <w:vertAlign w:val="superscript"/>
          <w:lang w:eastAsia="en-US"/>
        </w:rPr>
        <w:footnoteReference w:id="3"/>
      </w:r>
      <w:r w:rsidRPr="000C1B72">
        <w:rPr>
          <w:rFonts w:eastAsia="Calibri"/>
          <w:b/>
          <w:sz w:val="22"/>
          <w:szCs w:val="22"/>
          <w:lang w:eastAsia="en-US"/>
        </w:rPr>
        <w:t>:</w:t>
      </w:r>
    </w:p>
    <w:p w14:paraId="78929B4C" w14:textId="198DBA38" w:rsidR="000C1B72" w:rsidRDefault="000C1B72" w:rsidP="00F54844">
      <w:pPr>
        <w:numPr>
          <w:ilvl w:val="0"/>
          <w:numId w:val="39"/>
        </w:numPr>
        <w:spacing w:after="60" w:line="288" w:lineRule="auto"/>
        <w:ind w:left="284" w:hanging="284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>Oświadczam, że nie podlegam wykluczeniu z postępowania na podstawie art. 108 ust. 1 pkt 1-6 ustawy Prawo zamówień publicznych</w:t>
      </w:r>
      <w:r w:rsidRPr="000C1B72">
        <w:rPr>
          <w:rStyle w:val="Odwoanieprzypisudolnego"/>
          <w:rFonts w:eastAsia="Calibri"/>
          <w:sz w:val="22"/>
          <w:szCs w:val="22"/>
        </w:rPr>
        <w:footnoteReference w:id="4"/>
      </w:r>
      <w:r w:rsidRPr="000C1B72">
        <w:rPr>
          <w:rFonts w:eastAsia="Calibri"/>
          <w:sz w:val="22"/>
          <w:szCs w:val="22"/>
        </w:rPr>
        <w:t>.</w:t>
      </w:r>
    </w:p>
    <w:p w14:paraId="2B5CA1BB" w14:textId="77777777" w:rsidR="00F54844" w:rsidRPr="00F54844" w:rsidRDefault="00F54844" w:rsidP="00F54844">
      <w:pPr>
        <w:spacing w:after="60" w:line="288" w:lineRule="auto"/>
        <w:ind w:left="284"/>
        <w:jc w:val="both"/>
        <w:rPr>
          <w:rFonts w:eastAsia="Calibri"/>
          <w:sz w:val="10"/>
          <w:szCs w:val="10"/>
        </w:rPr>
      </w:pPr>
    </w:p>
    <w:p w14:paraId="1BB544CC" w14:textId="77777777" w:rsidR="000C1B72" w:rsidRPr="000C1B72" w:rsidRDefault="000C1B72" w:rsidP="000C1B72">
      <w:pPr>
        <w:numPr>
          <w:ilvl w:val="0"/>
          <w:numId w:val="39"/>
        </w:numPr>
        <w:spacing w:after="60" w:line="288" w:lineRule="auto"/>
        <w:ind w:left="284" w:hanging="284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>Oświadczam, że zachodzą w stosunku do mnie podstawy wykluczenia z postępowania na</w:t>
      </w:r>
      <w:r w:rsidR="00F54844">
        <w:rPr>
          <w:rFonts w:eastAsia="Calibri"/>
          <w:sz w:val="22"/>
          <w:szCs w:val="22"/>
        </w:rPr>
        <w:t xml:space="preserve"> podstawie art. ……………………………</w:t>
      </w:r>
      <w:proofErr w:type="gramStart"/>
      <w:r w:rsidR="00F54844">
        <w:rPr>
          <w:rFonts w:eastAsia="Calibri"/>
          <w:sz w:val="22"/>
          <w:szCs w:val="22"/>
        </w:rPr>
        <w:t>…….</w:t>
      </w:r>
      <w:proofErr w:type="gramEnd"/>
      <w:r w:rsidR="00F54844">
        <w:rPr>
          <w:rFonts w:eastAsia="Calibri"/>
          <w:sz w:val="22"/>
          <w:szCs w:val="22"/>
        </w:rPr>
        <w:t>.</w:t>
      </w:r>
      <w:r w:rsidRPr="000C1B72">
        <w:rPr>
          <w:rFonts w:eastAsia="Calibri"/>
          <w:sz w:val="22"/>
          <w:szCs w:val="22"/>
        </w:rPr>
        <w:t xml:space="preserve"> ustawy Prawo zamówień publicznych</w:t>
      </w:r>
      <w:r w:rsidRPr="000C1B72">
        <w:rPr>
          <w:rStyle w:val="Odwoanieprzypisudolnego"/>
          <w:rFonts w:eastAsia="Calibri"/>
          <w:sz w:val="22"/>
          <w:szCs w:val="22"/>
        </w:rPr>
        <w:footnoteReference w:id="5"/>
      </w:r>
      <w:r w:rsidRPr="000C1B72">
        <w:rPr>
          <w:rFonts w:eastAsia="Calibri"/>
          <w:sz w:val="22"/>
          <w:szCs w:val="22"/>
        </w:rPr>
        <w:t xml:space="preserve"> </w:t>
      </w:r>
      <w:r w:rsidRPr="000C1B72">
        <w:rPr>
          <w:rFonts w:eastAsia="Calibri"/>
          <w:i/>
          <w:sz w:val="22"/>
          <w:szCs w:val="22"/>
        </w:rPr>
        <w:t>(podać mającą zastosowanie podstawę wykluczenia spośród wymienionych w art. 108 ust. 1 ustawy PZP).</w:t>
      </w:r>
      <w:r w:rsidRPr="000C1B72">
        <w:rPr>
          <w:rFonts w:eastAsia="Calibri"/>
          <w:sz w:val="22"/>
          <w:szCs w:val="22"/>
        </w:rPr>
        <w:t xml:space="preserve"> </w:t>
      </w:r>
    </w:p>
    <w:p w14:paraId="141D12FD" w14:textId="62DE06DB" w:rsidR="000C1B72" w:rsidRPr="000C1B72" w:rsidRDefault="000C1B72" w:rsidP="000C1B72">
      <w:pPr>
        <w:spacing w:after="60" w:line="288" w:lineRule="auto"/>
        <w:ind w:left="284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>Jednocześnie oświadczam, że w związku z ww. okolicznością, na podstawie art. 110 ust. 2 ustawy P</w:t>
      </w:r>
      <w:r w:rsidR="00AA294C">
        <w:rPr>
          <w:rFonts w:eastAsia="Calibri"/>
          <w:sz w:val="22"/>
          <w:szCs w:val="22"/>
        </w:rPr>
        <w:t>ZP</w:t>
      </w:r>
      <w:r w:rsidRPr="000C1B72">
        <w:rPr>
          <w:rFonts w:eastAsia="Calibri"/>
          <w:sz w:val="22"/>
          <w:szCs w:val="22"/>
        </w:rPr>
        <w:t xml:space="preserve"> podjąłem następujące środki lub czynności:  </w:t>
      </w:r>
    </w:p>
    <w:p w14:paraId="3A6E3553" w14:textId="77777777" w:rsidR="000C1B72" w:rsidRPr="000C1B72" w:rsidRDefault="000C1B72" w:rsidP="00100125">
      <w:pPr>
        <w:spacing w:after="60" w:line="288" w:lineRule="auto"/>
        <w:ind w:left="284"/>
        <w:jc w:val="both"/>
        <w:rPr>
          <w:rFonts w:eastAsia="Calibri"/>
          <w:sz w:val="22"/>
          <w:szCs w:val="22"/>
        </w:rPr>
      </w:pPr>
      <w:r w:rsidRPr="000C1B72">
        <w:rPr>
          <w:rFonts w:eastAsia="Calibri"/>
          <w:sz w:val="22"/>
          <w:szCs w:val="22"/>
        </w:rPr>
        <w:t>…………………………………………………………………………………………..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007A95" w14:textId="1213B830" w:rsidR="00100125" w:rsidRPr="00F54844" w:rsidRDefault="00100125" w:rsidP="00100125">
      <w:pPr>
        <w:numPr>
          <w:ilvl w:val="0"/>
          <w:numId w:val="39"/>
        </w:numPr>
        <w:suppressAutoHyphens w:val="0"/>
        <w:spacing w:after="60" w:line="288" w:lineRule="auto"/>
        <w:ind w:left="284" w:hanging="284"/>
        <w:jc w:val="both"/>
        <w:rPr>
          <w:rStyle w:val="markedcontent"/>
          <w:rFonts w:eastAsia="Calibri"/>
          <w:color w:val="000000"/>
          <w:sz w:val="22"/>
          <w:szCs w:val="22"/>
          <w:lang w:eastAsia="en-US"/>
        </w:rPr>
      </w:pPr>
      <w:r w:rsidRPr="00100125">
        <w:rPr>
          <w:rFonts w:eastAsia="Calibri"/>
          <w:color w:val="000000"/>
          <w:sz w:val="22"/>
          <w:szCs w:val="22"/>
          <w:lang w:eastAsia="en-US"/>
        </w:rPr>
        <w:t xml:space="preserve">Oświadczam, że </w:t>
      </w:r>
      <w:r w:rsidRPr="00100125">
        <w:rPr>
          <w:rFonts w:eastAsia="Calibri"/>
          <w:b/>
          <w:sz w:val="22"/>
          <w:szCs w:val="22"/>
        </w:rPr>
        <w:t>nie zachodzą</w:t>
      </w:r>
      <w:r w:rsidRPr="00100125">
        <w:rPr>
          <w:rFonts w:eastAsia="Calibri"/>
          <w:sz w:val="22"/>
          <w:szCs w:val="22"/>
        </w:rPr>
        <w:t xml:space="preserve"> w stosunku do mnie </w:t>
      </w:r>
      <w:r w:rsidRPr="00100125">
        <w:rPr>
          <w:color w:val="000000"/>
          <w:sz w:val="22"/>
          <w:szCs w:val="22"/>
        </w:rPr>
        <w:t xml:space="preserve">podstawy wykluczenia przewidziane w </w:t>
      </w:r>
      <w:r w:rsidR="00F54844">
        <w:rPr>
          <w:color w:val="000000"/>
          <w:sz w:val="22"/>
          <w:szCs w:val="22"/>
        </w:rPr>
        <w:t xml:space="preserve">art. </w:t>
      </w:r>
      <w:r w:rsidRPr="00100125">
        <w:rPr>
          <w:color w:val="000000"/>
          <w:sz w:val="22"/>
          <w:szCs w:val="22"/>
        </w:rPr>
        <w:t xml:space="preserve">7 ust. 1 ustawy </w:t>
      </w:r>
      <w:r w:rsidRPr="00100125">
        <w:rPr>
          <w:rStyle w:val="markedcontent"/>
          <w:color w:val="000000"/>
          <w:sz w:val="22"/>
          <w:szCs w:val="22"/>
        </w:rPr>
        <w:t xml:space="preserve">z dnia 13 kwietnia 2022 r. </w:t>
      </w:r>
      <w:r w:rsidRPr="00100125">
        <w:rPr>
          <w:rStyle w:val="markedcontent"/>
          <w:b/>
          <w:color w:val="000000"/>
          <w:sz w:val="22"/>
          <w:szCs w:val="22"/>
        </w:rPr>
        <w:t>o szczególnych rozwiązaniach w zakresie przeciwdziałania wspieraniu agresji na Ukrainę</w:t>
      </w:r>
      <w:r w:rsidRPr="00100125">
        <w:rPr>
          <w:rStyle w:val="markedcontent"/>
          <w:color w:val="000000"/>
          <w:sz w:val="22"/>
          <w:szCs w:val="22"/>
        </w:rPr>
        <w:t xml:space="preserve"> oraz służących ochronie bezpieczeństwa narodowego (</w:t>
      </w:r>
      <w:r w:rsidR="00AA294C">
        <w:rPr>
          <w:rStyle w:val="markedcontent"/>
          <w:color w:val="000000"/>
          <w:sz w:val="22"/>
          <w:szCs w:val="22"/>
        </w:rPr>
        <w:t xml:space="preserve">tj. </w:t>
      </w:r>
      <w:r w:rsidRPr="00100125">
        <w:rPr>
          <w:rStyle w:val="markedcontent"/>
          <w:color w:val="000000"/>
          <w:sz w:val="22"/>
          <w:szCs w:val="22"/>
        </w:rPr>
        <w:t xml:space="preserve">Dz.U. z </w:t>
      </w:r>
      <w:r w:rsidR="00E47EAC">
        <w:rPr>
          <w:rStyle w:val="markedcontent"/>
          <w:color w:val="000000"/>
          <w:sz w:val="22"/>
          <w:szCs w:val="22"/>
        </w:rPr>
        <w:t>202</w:t>
      </w:r>
      <w:r w:rsidR="00AA294C">
        <w:rPr>
          <w:rStyle w:val="markedcontent"/>
          <w:color w:val="000000"/>
          <w:sz w:val="22"/>
          <w:szCs w:val="22"/>
        </w:rPr>
        <w:t>5</w:t>
      </w:r>
      <w:r w:rsidRPr="00100125">
        <w:rPr>
          <w:rStyle w:val="markedcontent"/>
          <w:color w:val="000000"/>
          <w:sz w:val="22"/>
          <w:szCs w:val="22"/>
        </w:rPr>
        <w:t xml:space="preserve"> r. poz. </w:t>
      </w:r>
      <w:r w:rsidR="00E47EAC">
        <w:rPr>
          <w:rStyle w:val="markedcontent"/>
          <w:color w:val="000000"/>
          <w:sz w:val="22"/>
          <w:szCs w:val="22"/>
        </w:rPr>
        <w:t>5</w:t>
      </w:r>
      <w:r w:rsidR="00AA294C">
        <w:rPr>
          <w:rStyle w:val="markedcontent"/>
          <w:color w:val="000000"/>
          <w:sz w:val="22"/>
          <w:szCs w:val="22"/>
        </w:rPr>
        <w:t>14</w:t>
      </w:r>
      <w:r w:rsidRPr="00100125">
        <w:rPr>
          <w:rStyle w:val="markedcontent"/>
          <w:color w:val="000000"/>
          <w:sz w:val="22"/>
          <w:szCs w:val="22"/>
        </w:rPr>
        <w:t>)</w:t>
      </w:r>
      <w:r w:rsidR="00F54844">
        <w:rPr>
          <w:rStyle w:val="markedcontent"/>
          <w:color w:val="000000"/>
          <w:sz w:val="22"/>
          <w:szCs w:val="22"/>
        </w:rPr>
        <w:t>.</w:t>
      </w:r>
    </w:p>
    <w:p w14:paraId="7A6B8044" w14:textId="77777777" w:rsidR="00F54844" w:rsidRPr="00100125" w:rsidRDefault="00F54844" w:rsidP="00F54844">
      <w:pPr>
        <w:suppressAutoHyphens w:val="0"/>
        <w:spacing w:after="60" w:line="288" w:lineRule="auto"/>
        <w:ind w:left="284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09249E41" w14:textId="77777777" w:rsidR="000C1B72" w:rsidRPr="000C1B72" w:rsidRDefault="000C1B72" w:rsidP="000C1B72">
      <w:pPr>
        <w:numPr>
          <w:ilvl w:val="0"/>
          <w:numId w:val="39"/>
        </w:numPr>
        <w:suppressAutoHyphens w:val="0"/>
        <w:spacing w:after="60" w:line="288" w:lineRule="auto"/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0C1B72">
        <w:rPr>
          <w:rFonts w:eastAsia="Calibri"/>
          <w:color w:val="000000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D7C64E" w14:textId="77777777" w:rsidR="000C1B72" w:rsidRPr="000C1B72" w:rsidRDefault="000C1B72" w:rsidP="009A48CF">
      <w:pPr>
        <w:suppressAutoHyphens w:val="0"/>
        <w:spacing w:after="60" w:line="288" w:lineRule="auto"/>
        <w:jc w:val="both"/>
        <w:rPr>
          <w:rFonts w:eastAsia="Calibri"/>
          <w:sz w:val="22"/>
          <w:szCs w:val="22"/>
          <w:lang w:eastAsia="en-US"/>
        </w:rPr>
      </w:pPr>
    </w:p>
    <w:p w14:paraId="5CDF7BFF" w14:textId="77777777" w:rsidR="00100125" w:rsidRPr="00FA6F21" w:rsidRDefault="009A48CF" w:rsidP="00100125">
      <w:pPr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0C1B72">
        <w:rPr>
          <w:rFonts w:eastAsia="Calibri"/>
          <w:sz w:val="22"/>
          <w:szCs w:val="22"/>
          <w:lang w:eastAsia="en-US"/>
        </w:rPr>
        <w:t xml:space="preserve">    </w:t>
      </w:r>
      <w:r w:rsidR="00100125" w:rsidRPr="00FA6F21">
        <w:rPr>
          <w:rFonts w:eastAsia="Calibri"/>
          <w:sz w:val="23"/>
          <w:szCs w:val="23"/>
          <w:lang w:eastAsia="en-US"/>
        </w:rPr>
        <w:t xml:space="preserve">…………….……. </w:t>
      </w:r>
      <w:r w:rsidR="00100125" w:rsidRPr="00FA6F21">
        <w:rPr>
          <w:rFonts w:eastAsia="Calibri"/>
          <w:i/>
          <w:sz w:val="20"/>
          <w:szCs w:val="20"/>
          <w:lang w:eastAsia="en-US"/>
        </w:rPr>
        <w:t>(miejscowość),</w:t>
      </w:r>
      <w:r w:rsidR="00100125" w:rsidRPr="00FA6F21">
        <w:rPr>
          <w:rFonts w:eastAsia="Calibri"/>
          <w:i/>
          <w:sz w:val="23"/>
          <w:szCs w:val="23"/>
          <w:lang w:eastAsia="en-US"/>
        </w:rPr>
        <w:t xml:space="preserve"> </w:t>
      </w:r>
      <w:r w:rsidR="00100125" w:rsidRPr="00FA6F21">
        <w:rPr>
          <w:rFonts w:eastAsia="Calibri"/>
          <w:sz w:val="23"/>
          <w:szCs w:val="23"/>
          <w:lang w:eastAsia="en-US"/>
        </w:rPr>
        <w:t>dnia ……</w:t>
      </w:r>
      <w:proofErr w:type="gramStart"/>
      <w:r w:rsidR="00100125" w:rsidRPr="00FA6F21">
        <w:rPr>
          <w:rFonts w:eastAsia="Calibri"/>
          <w:sz w:val="23"/>
          <w:szCs w:val="23"/>
          <w:lang w:eastAsia="en-US"/>
        </w:rPr>
        <w:t>…….</w:t>
      </w:r>
      <w:proofErr w:type="gramEnd"/>
      <w:r w:rsidR="00100125" w:rsidRPr="00FA6F21">
        <w:rPr>
          <w:rFonts w:eastAsia="Calibri"/>
          <w:sz w:val="23"/>
          <w:szCs w:val="23"/>
          <w:lang w:eastAsia="en-US"/>
        </w:rPr>
        <w:t xml:space="preserve">. r.                    </w:t>
      </w:r>
    </w:p>
    <w:p w14:paraId="04A4C16E" w14:textId="77777777" w:rsidR="00100125" w:rsidRPr="00F47D16" w:rsidRDefault="00100125" w:rsidP="00100125">
      <w:pPr>
        <w:suppressAutoHyphens w:val="0"/>
        <w:spacing w:after="60" w:line="288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47D16">
        <w:rPr>
          <w:rFonts w:eastAsia="Calibri"/>
          <w:b/>
          <w:color w:val="000000"/>
          <w:sz w:val="22"/>
          <w:szCs w:val="22"/>
          <w:lang w:eastAsia="en-US"/>
        </w:rPr>
        <w:lastRenderedPageBreak/>
        <w:t>UWAGA:</w:t>
      </w:r>
    </w:p>
    <w:p w14:paraId="3F9D39A1" w14:textId="77777777" w:rsidR="00100125" w:rsidRPr="00F47D16" w:rsidRDefault="00100125" w:rsidP="00F54844">
      <w:pPr>
        <w:widowControl w:val="0"/>
        <w:numPr>
          <w:ilvl w:val="0"/>
          <w:numId w:val="38"/>
        </w:numPr>
        <w:tabs>
          <w:tab w:val="left" w:pos="0"/>
        </w:tabs>
        <w:spacing w:after="60" w:line="288" w:lineRule="auto"/>
        <w:ind w:left="284" w:hanging="284"/>
        <w:jc w:val="both"/>
        <w:rPr>
          <w:b/>
          <w:color w:val="000000"/>
          <w:sz w:val="22"/>
          <w:szCs w:val="22"/>
          <w:lang w:eastAsia="pl-PL"/>
        </w:rPr>
      </w:pPr>
      <w:r w:rsidRPr="00F47D16">
        <w:rPr>
          <w:bCs/>
          <w:color w:val="000000"/>
          <w:sz w:val="22"/>
          <w:szCs w:val="22"/>
        </w:rPr>
        <w:t xml:space="preserve">Oświadczenie składa się w </w:t>
      </w:r>
      <w:r w:rsidRPr="00F47D16">
        <w:rPr>
          <w:b/>
          <w:bCs/>
          <w:color w:val="000000"/>
          <w:sz w:val="22"/>
          <w:szCs w:val="22"/>
        </w:rPr>
        <w:t xml:space="preserve">formie elektronicznej </w:t>
      </w:r>
      <w:r>
        <w:rPr>
          <w:b/>
          <w:bCs/>
          <w:color w:val="000000"/>
          <w:sz w:val="22"/>
          <w:szCs w:val="22"/>
        </w:rPr>
        <w:t xml:space="preserve">opatrzonej kwalifikowanym podpisem elektronicznym </w:t>
      </w:r>
      <w:r w:rsidRPr="00F47D16">
        <w:rPr>
          <w:b/>
          <w:bCs/>
          <w:color w:val="000000"/>
          <w:sz w:val="22"/>
          <w:szCs w:val="22"/>
        </w:rPr>
        <w:t xml:space="preserve">lub w postaci elektronicznej opatrzonej podpisem zaufanym lub podpisem osobistym (e-dowód). </w:t>
      </w:r>
    </w:p>
    <w:p w14:paraId="0DB8B6D3" w14:textId="77777777" w:rsidR="00100125" w:rsidRPr="00F47D16" w:rsidRDefault="00100125" w:rsidP="00F54844">
      <w:pPr>
        <w:numPr>
          <w:ilvl w:val="0"/>
          <w:numId w:val="38"/>
        </w:numPr>
        <w:suppressAutoHyphens w:val="0"/>
        <w:spacing w:after="60" w:line="288" w:lineRule="auto"/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F47D16">
        <w:rPr>
          <w:rFonts w:eastAsia="Calibri"/>
          <w:color w:val="000000"/>
          <w:sz w:val="22"/>
          <w:szCs w:val="22"/>
          <w:lang w:eastAsia="en-US"/>
        </w:rPr>
        <w:t>W przypadku wykonawców wspólnie ubiegających się o udzielenie zamówienia wymóg złożenia niniejszego oświadczenia dotyczy każdego z wykonawców.</w:t>
      </w:r>
    </w:p>
    <w:p w14:paraId="024A6E42" w14:textId="6DABEEDA" w:rsidR="00100125" w:rsidRPr="00F47D16" w:rsidRDefault="00100125" w:rsidP="00F54844">
      <w:pPr>
        <w:numPr>
          <w:ilvl w:val="0"/>
          <w:numId w:val="38"/>
        </w:numPr>
        <w:suppressAutoHyphens w:val="0"/>
        <w:spacing w:after="60" w:line="288" w:lineRule="auto"/>
        <w:ind w:left="284" w:hanging="284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F47D16">
        <w:rPr>
          <w:rFonts w:eastAsia="Calibri"/>
          <w:iCs/>
          <w:color w:val="000000"/>
          <w:sz w:val="22"/>
          <w:szCs w:val="22"/>
        </w:rPr>
        <w:t>W przypadku polegania na potencjale potencjału udostępniającego, Wykonawca zobowiązany jest do złożenia oświadcze</w:t>
      </w:r>
      <w:r>
        <w:rPr>
          <w:rFonts w:eastAsia="Calibri"/>
          <w:iCs/>
          <w:color w:val="000000"/>
          <w:sz w:val="22"/>
          <w:szCs w:val="22"/>
        </w:rPr>
        <w:t xml:space="preserve">ń i dokumentów wskazanych w </w:t>
      </w:r>
      <w:r w:rsidRPr="008229C5">
        <w:rPr>
          <w:rFonts w:eastAsia="Calibri"/>
          <w:iCs/>
          <w:sz w:val="22"/>
          <w:szCs w:val="22"/>
        </w:rPr>
        <w:t>pkt</w:t>
      </w:r>
      <w:r w:rsidR="00B52C98" w:rsidRPr="008229C5">
        <w:rPr>
          <w:rFonts w:eastAsia="Calibri"/>
          <w:iCs/>
          <w:sz w:val="22"/>
          <w:szCs w:val="22"/>
        </w:rPr>
        <w:t>. 1</w:t>
      </w:r>
      <w:r w:rsidR="00AA294C" w:rsidRPr="008229C5">
        <w:rPr>
          <w:rFonts w:eastAsia="Calibri"/>
          <w:iCs/>
          <w:sz w:val="22"/>
          <w:szCs w:val="22"/>
        </w:rPr>
        <w:t>0.2</w:t>
      </w:r>
      <w:r w:rsidR="00B52C98" w:rsidRPr="008229C5">
        <w:rPr>
          <w:rFonts w:eastAsia="Calibri"/>
          <w:iCs/>
          <w:sz w:val="22"/>
          <w:szCs w:val="22"/>
        </w:rPr>
        <w:t>. i 1</w:t>
      </w:r>
      <w:r w:rsidR="00AA294C" w:rsidRPr="008229C5">
        <w:rPr>
          <w:rFonts w:eastAsia="Calibri"/>
          <w:iCs/>
          <w:sz w:val="22"/>
          <w:szCs w:val="22"/>
        </w:rPr>
        <w:t>0</w:t>
      </w:r>
      <w:r w:rsidR="00387329" w:rsidRPr="008229C5">
        <w:rPr>
          <w:rFonts w:eastAsia="Calibri"/>
          <w:iCs/>
          <w:sz w:val="22"/>
          <w:szCs w:val="22"/>
        </w:rPr>
        <w:t>.</w:t>
      </w:r>
      <w:r w:rsidR="00AA294C" w:rsidRPr="008229C5">
        <w:rPr>
          <w:rFonts w:eastAsia="Calibri"/>
          <w:iCs/>
          <w:sz w:val="22"/>
          <w:szCs w:val="22"/>
        </w:rPr>
        <w:t>3</w:t>
      </w:r>
      <w:r w:rsidRPr="008229C5">
        <w:rPr>
          <w:rFonts w:eastAsia="Calibri"/>
          <w:iCs/>
          <w:sz w:val="22"/>
          <w:szCs w:val="22"/>
        </w:rPr>
        <w:t xml:space="preserve">. SWZ.  </w:t>
      </w:r>
    </w:p>
    <w:p w14:paraId="7C7496E4" w14:textId="77777777" w:rsidR="009A48CF" w:rsidRPr="000C1B72" w:rsidRDefault="009A48CF" w:rsidP="00100125">
      <w:pPr>
        <w:suppressAutoHyphens w:val="0"/>
        <w:jc w:val="both"/>
        <w:rPr>
          <w:rFonts w:eastAsia="Calibri"/>
          <w:sz w:val="18"/>
          <w:szCs w:val="18"/>
          <w:lang w:eastAsia="en-US"/>
        </w:rPr>
      </w:pPr>
    </w:p>
    <w:p w14:paraId="1FCD9C86" w14:textId="77777777" w:rsidR="009A48CF" w:rsidRPr="000C1B72" w:rsidRDefault="009A48CF" w:rsidP="009A48CF">
      <w:pPr>
        <w:suppressAutoHyphens w:val="0"/>
        <w:spacing w:after="60" w:line="288" w:lineRule="auto"/>
        <w:ind w:left="5664" w:firstLine="708"/>
        <w:jc w:val="both"/>
        <w:rPr>
          <w:rFonts w:eastAsia="Calibri"/>
          <w:i/>
          <w:sz w:val="22"/>
          <w:szCs w:val="22"/>
          <w:lang w:eastAsia="en-US"/>
        </w:rPr>
      </w:pPr>
    </w:p>
    <w:p w14:paraId="2DFA7641" w14:textId="77777777" w:rsidR="009A48CF" w:rsidRPr="000C1B72" w:rsidRDefault="009A48CF" w:rsidP="00387329">
      <w:pPr>
        <w:suppressAutoHyphens w:val="0"/>
        <w:spacing w:after="60" w:line="288" w:lineRule="auto"/>
        <w:jc w:val="both"/>
        <w:rPr>
          <w:rFonts w:eastAsia="Calibri"/>
          <w:i/>
          <w:sz w:val="22"/>
          <w:szCs w:val="22"/>
          <w:lang w:eastAsia="en-US"/>
        </w:rPr>
      </w:pPr>
    </w:p>
    <w:p w14:paraId="7C977094" w14:textId="77777777" w:rsidR="009A48CF" w:rsidRPr="000C1B72" w:rsidRDefault="009A48CF" w:rsidP="009A48CF">
      <w:pPr>
        <w:suppressAutoHyphens w:val="0"/>
        <w:spacing w:after="60" w:line="288" w:lineRule="auto"/>
        <w:ind w:left="5664" w:firstLine="708"/>
        <w:jc w:val="both"/>
        <w:rPr>
          <w:rFonts w:eastAsia="Calibri"/>
          <w:i/>
          <w:sz w:val="22"/>
          <w:szCs w:val="22"/>
          <w:lang w:eastAsia="en-US"/>
        </w:rPr>
      </w:pPr>
    </w:p>
    <w:p w14:paraId="58C6DD38" w14:textId="77777777" w:rsidR="00425767" w:rsidRPr="00705E07" w:rsidRDefault="0027100B" w:rsidP="00290023">
      <w:pPr>
        <w:spacing w:line="360" w:lineRule="auto"/>
        <w:jc w:val="right"/>
        <w:rPr>
          <w:rFonts w:ascii="Calibri" w:hAnsi="Calibri" w:cs="Calibri"/>
        </w:rPr>
      </w:pPr>
      <w:r w:rsidRPr="00705E07">
        <w:rPr>
          <w:rFonts w:ascii="Calibri" w:hAnsi="Calibri" w:cs="Calibri"/>
        </w:rPr>
        <w:t xml:space="preserve">  </w:t>
      </w:r>
    </w:p>
    <w:sectPr w:rsidR="00425767" w:rsidRPr="00705E07" w:rsidSect="0029002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08" w:right="1077" w:bottom="851" w:left="107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EC30A" w14:textId="77777777" w:rsidR="00BA47BE" w:rsidRDefault="00BA47BE">
      <w:r>
        <w:separator/>
      </w:r>
    </w:p>
  </w:endnote>
  <w:endnote w:type="continuationSeparator" w:id="0">
    <w:p w14:paraId="11A83F5D" w14:textId="77777777" w:rsidR="00BA47BE" w:rsidRDefault="00BA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A30E2" w14:textId="77777777" w:rsidR="00293363" w:rsidRDefault="00293363" w:rsidP="00290023">
    <w:pPr>
      <w:tabs>
        <w:tab w:val="center" w:pos="4536"/>
        <w:tab w:val="right" w:pos="9072"/>
      </w:tabs>
      <w:suppressAutoHyphens w:val="0"/>
      <w:rPr>
        <w:rFonts w:ascii="Tahoma" w:hAnsi="Tahoma" w:cs="Tahoma"/>
        <w:sz w:val="14"/>
        <w:szCs w:val="14"/>
        <w:lang w:eastAsia="x-none"/>
      </w:rPr>
    </w:pPr>
  </w:p>
  <w:p w14:paraId="529222EB" w14:textId="77777777" w:rsidR="000C1B72" w:rsidRPr="000C1B72" w:rsidRDefault="000C1B72" w:rsidP="000C1B72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  <w:lang w:val="x-none" w:eastAsia="x-none"/>
      </w:rPr>
    </w:pPr>
    <w:r w:rsidRPr="000C1B72">
      <w:rPr>
        <w:sz w:val="20"/>
        <w:szCs w:val="20"/>
        <w:lang w:val="x-none" w:eastAsia="x-none"/>
      </w:rPr>
      <w:t xml:space="preserve">Strona </w:t>
    </w:r>
    <w:r w:rsidRPr="000C1B72">
      <w:rPr>
        <w:bCs/>
        <w:sz w:val="20"/>
        <w:szCs w:val="20"/>
        <w:lang w:val="x-none" w:eastAsia="x-none"/>
      </w:rPr>
      <w:fldChar w:fldCharType="begin"/>
    </w:r>
    <w:r w:rsidRPr="000C1B72">
      <w:rPr>
        <w:bCs/>
        <w:sz w:val="20"/>
        <w:szCs w:val="20"/>
        <w:lang w:val="x-none" w:eastAsia="x-none"/>
      </w:rPr>
      <w:instrText>PAGE</w:instrText>
    </w:r>
    <w:r w:rsidRPr="000C1B72">
      <w:rPr>
        <w:bCs/>
        <w:sz w:val="20"/>
        <w:szCs w:val="20"/>
        <w:lang w:val="x-none" w:eastAsia="x-none"/>
      </w:rPr>
      <w:fldChar w:fldCharType="separate"/>
    </w:r>
    <w:r w:rsidR="00E47EAC">
      <w:rPr>
        <w:bCs/>
        <w:noProof/>
        <w:sz w:val="20"/>
        <w:szCs w:val="20"/>
        <w:lang w:val="x-none" w:eastAsia="x-none"/>
      </w:rPr>
      <w:t>2</w:t>
    </w:r>
    <w:r w:rsidRPr="000C1B72">
      <w:rPr>
        <w:bCs/>
        <w:sz w:val="20"/>
        <w:szCs w:val="20"/>
        <w:lang w:val="x-none" w:eastAsia="x-none"/>
      </w:rPr>
      <w:fldChar w:fldCharType="end"/>
    </w:r>
    <w:r w:rsidRPr="000C1B72">
      <w:rPr>
        <w:sz w:val="20"/>
        <w:szCs w:val="20"/>
        <w:lang w:val="x-none" w:eastAsia="x-none"/>
      </w:rPr>
      <w:t xml:space="preserve"> z </w:t>
    </w:r>
    <w:r w:rsidRPr="000C1B72">
      <w:rPr>
        <w:bCs/>
        <w:sz w:val="20"/>
        <w:szCs w:val="20"/>
        <w:lang w:val="x-none" w:eastAsia="x-none"/>
      </w:rPr>
      <w:fldChar w:fldCharType="begin"/>
    </w:r>
    <w:r w:rsidRPr="000C1B72">
      <w:rPr>
        <w:bCs/>
        <w:sz w:val="20"/>
        <w:szCs w:val="20"/>
        <w:lang w:val="x-none" w:eastAsia="x-none"/>
      </w:rPr>
      <w:instrText>NUMPAGES</w:instrText>
    </w:r>
    <w:r w:rsidRPr="000C1B72">
      <w:rPr>
        <w:bCs/>
        <w:sz w:val="20"/>
        <w:szCs w:val="20"/>
        <w:lang w:val="x-none" w:eastAsia="x-none"/>
      </w:rPr>
      <w:fldChar w:fldCharType="separate"/>
    </w:r>
    <w:r w:rsidR="00E47EAC">
      <w:rPr>
        <w:bCs/>
        <w:noProof/>
        <w:sz w:val="20"/>
        <w:szCs w:val="20"/>
        <w:lang w:val="x-none" w:eastAsia="x-none"/>
      </w:rPr>
      <w:t>2</w:t>
    </w:r>
    <w:r w:rsidRPr="000C1B72">
      <w:rPr>
        <w:bCs/>
        <w:sz w:val="20"/>
        <w:szCs w:val="20"/>
        <w:lang w:val="x-none" w:eastAsia="x-none"/>
      </w:rPr>
      <w:fldChar w:fldCharType="end"/>
    </w:r>
  </w:p>
  <w:p w14:paraId="4B5282E3" w14:textId="77777777" w:rsidR="00B86498" w:rsidRPr="00AB7DD4" w:rsidRDefault="00B86498" w:rsidP="00B86498">
    <w:pPr>
      <w:pStyle w:val="Stopka"/>
      <w:jc w:val="center"/>
      <w:rPr>
        <w:rFonts w:ascii="Tahoma" w:hAnsi="Tahoma" w:cs="Tahoma"/>
        <w:sz w:val="18"/>
        <w:szCs w:val="18"/>
        <w:lang w:val="pl-PL"/>
      </w:rPr>
    </w:pPr>
  </w:p>
  <w:p w14:paraId="37741F6C" w14:textId="77777777" w:rsidR="00E84C8E" w:rsidRDefault="00E84C8E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eastAsia="x-none"/>
      </w:rPr>
    </w:pPr>
  </w:p>
  <w:p w14:paraId="7CE64DB8" w14:textId="77777777" w:rsidR="00242A37" w:rsidRPr="00293363" w:rsidRDefault="00242A37" w:rsidP="00D20136">
    <w:pPr>
      <w:tabs>
        <w:tab w:val="center" w:pos="4536"/>
        <w:tab w:val="right" w:pos="9072"/>
      </w:tabs>
      <w:suppressAutoHyphens w:val="0"/>
      <w:jc w:val="center"/>
      <w:rPr>
        <w:rFonts w:ascii="Tahoma" w:hAnsi="Tahoma" w:cs="Tahoma"/>
        <w:sz w:val="14"/>
        <w:szCs w:val="14"/>
        <w:lang w:val="x-none" w:eastAsia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69154" w14:textId="11DFA6C1" w:rsidR="00293363" w:rsidRDefault="00AA294C" w:rsidP="00242A37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eastAsia="x-none"/>
      </w:rPr>
    </w:pPr>
    <w:r>
      <w:rPr>
        <w:rFonts w:ascii="Tahoma" w:hAnsi="Tahoma" w:cs="Tahoma"/>
        <w:noProof/>
        <w:sz w:val="14"/>
        <w:szCs w:val="14"/>
        <w:lang w:eastAsia="pl-PL"/>
      </w:rPr>
      <w:drawing>
        <wp:anchor distT="0" distB="0" distL="114300" distR="114300" simplePos="0" relativeHeight="251657728" behindDoc="0" locked="0" layoutInCell="0" allowOverlap="1" wp14:anchorId="22A763EE" wp14:editId="08C53DC7">
          <wp:simplePos x="0" y="0"/>
          <wp:positionH relativeFrom="page">
            <wp:posOffset>201930</wp:posOffset>
          </wp:positionH>
          <wp:positionV relativeFrom="page">
            <wp:posOffset>10155555</wp:posOffset>
          </wp:positionV>
          <wp:extent cx="7023735" cy="194310"/>
          <wp:effectExtent l="0" t="0" r="0" b="0"/>
          <wp:wrapNone/>
          <wp:docPr id="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221689" w14:textId="77777777" w:rsidR="00242A37" w:rsidRPr="00293363" w:rsidRDefault="00242A37" w:rsidP="00293363">
    <w:pPr>
      <w:tabs>
        <w:tab w:val="center" w:pos="4536"/>
        <w:tab w:val="right" w:pos="9072"/>
      </w:tabs>
      <w:suppressAutoHyphens w:val="0"/>
      <w:jc w:val="right"/>
      <w:rPr>
        <w:rFonts w:ascii="Tahoma" w:hAnsi="Tahoma" w:cs="Tahoma"/>
        <w:sz w:val="14"/>
        <w:szCs w:val="14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3A990" w14:textId="77777777" w:rsidR="00BA47BE" w:rsidRDefault="00BA47BE">
      <w:r>
        <w:separator/>
      </w:r>
    </w:p>
  </w:footnote>
  <w:footnote w:type="continuationSeparator" w:id="0">
    <w:p w14:paraId="5A0234AE" w14:textId="77777777" w:rsidR="00BA47BE" w:rsidRDefault="00BA47BE">
      <w:r>
        <w:continuationSeparator/>
      </w:r>
    </w:p>
  </w:footnote>
  <w:footnote w:id="1">
    <w:p w14:paraId="0AB1546A" w14:textId="77777777" w:rsidR="009A48CF" w:rsidRPr="000C1B72" w:rsidRDefault="009A48CF" w:rsidP="009A48CF">
      <w:pPr>
        <w:pStyle w:val="Tekstprzypisudolnego"/>
        <w:rPr>
          <w:sz w:val="18"/>
          <w:szCs w:val="18"/>
        </w:rPr>
      </w:pPr>
      <w:r w:rsidRPr="000C1B72">
        <w:rPr>
          <w:rStyle w:val="Odwoanieprzypisudolnego"/>
          <w:sz w:val="18"/>
          <w:szCs w:val="18"/>
        </w:rPr>
        <w:footnoteRef/>
      </w:r>
      <w:r w:rsidRPr="000C1B72">
        <w:rPr>
          <w:sz w:val="18"/>
          <w:szCs w:val="18"/>
        </w:rPr>
        <w:t xml:space="preserve"> Niepotrzebne skreślić</w:t>
      </w:r>
    </w:p>
  </w:footnote>
  <w:footnote w:id="2">
    <w:p w14:paraId="50002DC4" w14:textId="77777777" w:rsidR="009A48CF" w:rsidRPr="000C1B72" w:rsidRDefault="009A48CF" w:rsidP="009A48CF">
      <w:pPr>
        <w:pStyle w:val="Tekstprzypisudolnego"/>
        <w:rPr>
          <w:sz w:val="18"/>
          <w:szCs w:val="18"/>
        </w:rPr>
      </w:pPr>
      <w:r w:rsidRPr="000C1B72">
        <w:rPr>
          <w:rStyle w:val="Odwoanieprzypisudolnego"/>
          <w:sz w:val="18"/>
          <w:szCs w:val="18"/>
        </w:rPr>
        <w:footnoteRef/>
      </w:r>
      <w:r w:rsidRPr="000C1B72">
        <w:rPr>
          <w:sz w:val="18"/>
          <w:szCs w:val="18"/>
        </w:rPr>
        <w:t xml:space="preserve"> Niepotrzebne skreślić</w:t>
      </w:r>
    </w:p>
  </w:footnote>
  <w:footnote w:id="3">
    <w:p w14:paraId="31E88814" w14:textId="77777777" w:rsidR="000C1B72" w:rsidRPr="000C1B72" w:rsidRDefault="000C1B72" w:rsidP="000C1B72">
      <w:pPr>
        <w:pStyle w:val="Tekstprzypisudolnego"/>
        <w:rPr>
          <w:sz w:val="18"/>
          <w:szCs w:val="18"/>
        </w:rPr>
      </w:pPr>
      <w:r w:rsidRPr="000C1B72">
        <w:rPr>
          <w:rStyle w:val="Odwoanieprzypisudolnego"/>
          <w:sz w:val="18"/>
          <w:szCs w:val="18"/>
        </w:rPr>
        <w:footnoteRef/>
      </w:r>
      <w:r w:rsidRPr="000C1B72">
        <w:rPr>
          <w:sz w:val="18"/>
          <w:szCs w:val="18"/>
        </w:rPr>
        <w:t xml:space="preserve"> Niepotrzebne skreślić</w:t>
      </w:r>
    </w:p>
  </w:footnote>
  <w:footnote w:id="4">
    <w:p w14:paraId="40B932DE" w14:textId="77777777" w:rsidR="000C1B72" w:rsidRPr="000C1B72" w:rsidRDefault="000C1B72" w:rsidP="000C1B72">
      <w:pPr>
        <w:pStyle w:val="Tekstprzypisudolnego"/>
        <w:rPr>
          <w:sz w:val="18"/>
          <w:szCs w:val="18"/>
        </w:rPr>
      </w:pPr>
      <w:r w:rsidRPr="000C1B72">
        <w:rPr>
          <w:rStyle w:val="Odwoanieprzypisudolnego"/>
          <w:sz w:val="18"/>
          <w:szCs w:val="18"/>
        </w:rPr>
        <w:footnoteRef/>
      </w:r>
      <w:r w:rsidRPr="000C1B72">
        <w:rPr>
          <w:sz w:val="18"/>
          <w:szCs w:val="18"/>
        </w:rPr>
        <w:t xml:space="preserve"> W przypadku podlegania odrzuceniu skreślić zapis</w:t>
      </w:r>
    </w:p>
  </w:footnote>
  <w:footnote w:id="5">
    <w:p w14:paraId="1BE1530E" w14:textId="77777777" w:rsidR="000C1B72" w:rsidRDefault="000C1B72" w:rsidP="000C1B72">
      <w:pPr>
        <w:pStyle w:val="Tekstprzypisudolnego"/>
      </w:pPr>
      <w:r w:rsidRPr="000C1B72">
        <w:rPr>
          <w:rStyle w:val="Odwoanieprzypisudolnego"/>
          <w:sz w:val="18"/>
          <w:szCs w:val="18"/>
        </w:rPr>
        <w:footnoteRef/>
      </w:r>
      <w:r w:rsidRPr="000C1B72">
        <w:rPr>
          <w:sz w:val="18"/>
          <w:szCs w:val="18"/>
        </w:rPr>
        <w:t xml:space="preserve"> W przypadku niepodlegania odrzuceniu skreślić zapis bądź wskazać podstawy wykluczenia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F0CA7" w14:textId="77777777" w:rsidR="0027100B" w:rsidRDefault="0027100B" w:rsidP="00357EF0">
    <w:pPr>
      <w:pStyle w:val="Nagwek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A6864" w14:textId="4842088F" w:rsidR="00293363" w:rsidRDefault="00AA294C" w:rsidP="00D20136">
    <w:pPr>
      <w:pStyle w:val="Nagwek"/>
      <w:ind w:left="-426"/>
    </w:pPr>
    <w:r w:rsidRPr="00551226">
      <w:rPr>
        <w:noProof/>
      </w:rPr>
      <w:drawing>
        <wp:inline distT="0" distB="0" distL="0" distR="0" wp14:anchorId="342166C7" wp14:editId="367BD909">
          <wp:extent cx="6837045" cy="5702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7045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FBB0568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3642DE1A"/>
    <w:name w:val="WW8Num4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/>
        <w:b/>
        <w:color w:val="000000"/>
        <w:sz w:val="24"/>
        <w:szCs w:val="24"/>
        <w:lang w:eastAsia="pl-PL"/>
      </w:rPr>
    </w:lvl>
  </w:abstractNum>
  <w:abstractNum w:abstractNumId="4" w15:restartNumberingAfterBreak="0">
    <w:nsid w:val="00000005"/>
    <w:multiLevelType w:val="singleLevel"/>
    <w:tmpl w:val="F156F3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48D6C45E"/>
    <w:name w:val="WW8Num6"/>
    <w:lvl w:ilvl="0">
      <w:start w:val="1"/>
      <w:numFmt w:val="decimal"/>
      <w:pStyle w:val="PRZETARG1"/>
      <w:lvlText w:val="%1."/>
      <w:lvlJc w:val="left"/>
      <w:pPr>
        <w:tabs>
          <w:tab w:val="num" w:pos="766"/>
        </w:tabs>
        <w:ind w:left="766" w:hanging="340"/>
      </w:pPr>
      <w:rPr>
        <w:rFonts w:ascii="Calibri" w:eastAsia="Times New Roman" w:hAnsi="Calibri" w:cs="Calibri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decimal"/>
      <w:lvlText w:val="23.%2."/>
      <w:lvlJc w:val="left"/>
      <w:pPr>
        <w:tabs>
          <w:tab w:val="num" w:pos="8158"/>
        </w:tabs>
        <w:ind w:left="7798" w:firstLine="0"/>
      </w:pPr>
      <w:rPr>
        <w:b w:val="0"/>
      </w:rPr>
    </w:lvl>
    <w:lvl w:ilvl="2">
      <w:numFmt w:val="decimal"/>
      <w:lvlText w:val="3.2.%3."/>
      <w:lvlJc w:val="left"/>
      <w:pPr>
        <w:tabs>
          <w:tab w:val="num" w:pos="786"/>
        </w:tabs>
        <w:ind w:left="426" w:firstLine="0"/>
      </w:pPr>
    </w:lvl>
    <w:lvl w:ilvl="3">
      <w:numFmt w:val="decimal"/>
      <w:lvlText w:val="7.1.3.%4."/>
      <w:lvlJc w:val="left"/>
      <w:pPr>
        <w:tabs>
          <w:tab w:val="num" w:pos="786"/>
        </w:tabs>
        <w:ind w:left="426" w:firstLine="0"/>
      </w:pPr>
    </w:lvl>
    <w:lvl w:ilvl="4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5">
      <w:numFmt w:val="none"/>
      <w:suff w:val="nothing"/>
      <w:lvlText w:val=""/>
      <w:lvlJc w:val="left"/>
      <w:pPr>
        <w:tabs>
          <w:tab w:val="num" w:pos="426"/>
        </w:tabs>
        <w:ind w:left="426" w:firstLine="0"/>
      </w:pPr>
    </w:lvl>
    <w:lvl w:ilvl="6">
      <w:numFmt w:val="decimal"/>
      <w:lvlText w:val="%7"/>
      <w:lvlJc w:val="left"/>
      <w:pPr>
        <w:tabs>
          <w:tab w:val="num" w:pos="426"/>
        </w:tabs>
        <w:ind w:left="426" w:firstLine="0"/>
      </w:pPr>
    </w:lvl>
    <w:lvl w:ilvl="7">
      <w:numFmt w:val="decimal"/>
      <w:lvlText w:val="%8"/>
      <w:lvlJc w:val="left"/>
      <w:pPr>
        <w:tabs>
          <w:tab w:val="num" w:pos="426"/>
        </w:tabs>
        <w:ind w:left="426" w:firstLine="0"/>
      </w:pPr>
    </w:lvl>
    <w:lvl w:ilvl="8">
      <w:numFmt w:val="decimal"/>
      <w:lvlText w:val="%9"/>
      <w:lvlJc w:val="left"/>
      <w:pPr>
        <w:tabs>
          <w:tab w:val="num" w:pos="426"/>
        </w:tabs>
        <w:ind w:left="426" w:firstLine="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7" w15:restartNumberingAfterBreak="0">
    <w:nsid w:val="07D65924"/>
    <w:multiLevelType w:val="hybridMultilevel"/>
    <w:tmpl w:val="CD2451D6"/>
    <w:lvl w:ilvl="0" w:tplc="EF9E4802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FF568FD"/>
    <w:multiLevelType w:val="hybridMultilevel"/>
    <w:tmpl w:val="7938DF16"/>
    <w:lvl w:ilvl="0" w:tplc="DED664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B1232"/>
    <w:multiLevelType w:val="hybridMultilevel"/>
    <w:tmpl w:val="ED3CDB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3465BD"/>
    <w:multiLevelType w:val="hybridMultilevel"/>
    <w:tmpl w:val="C646E058"/>
    <w:name w:val="WW8Num36"/>
    <w:lvl w:ilvl="0" w:tplc="04150011">
      <w:start w:val="1"/>
      <w:numFmt w:val="decimal"/>
      <w:lvlText w:val="%1)"/>
      <w:lvlJc w:val="left"/>
      <w:pPr>
        <w:ind w:left="1106" w:hanging="360"/>
      </w:p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1" w15:restartNumberingAfterBreak="0">
    <w:nsid w:val="1B6359F7"/>
    <w:multiLevelType w:val="multilevel"/>
    <w:tmpl w:val="7468419A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D212FD6"/>
    <w:multiLevelType w:val="hybridMultilevel"/>
    <w:tmpl w:val="2F4A7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55301"/>
    <w:multiLevelType w:val="hybridMultilevel"/>
    <w:tmpl w:val="F61C4E12"/>
    <w:lvl w:ilvl="0" w:tplc="9290325C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13A5B29"/>
    <w:multiLevelType w:val="hybridMultilevel"/>
    <w:tmpl w:val="9A424F1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2402F29"/>
    <w:multiLevelType w:val="multilevel"/>
    <w:tmpl w:val="ED2E9FF0"/>
    <w:lvl w:ilvl="0">
      <w:start w:val="1"/>
      <w:numFmt w:val="decimal"/>
      <w:lvlText w:val="%1."/>
      <w:lvlJc w:val="left"/>
      <w:pPr>
        <w:ind w:left="642" w:hanging="360"/>
      </w:pPr>
      <w:rPr>
        <w:rFonts w:hint="default"/>
        <w:b/>
        <w:i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514" w:hanging="792"/>
      </w:pPr>
      <w:rPr>
        <w:rFonts w:hint="default"/>
        <w:b w:val="0"/>
        <w:i w:val="0"/>
        <w:sz w:val="19"/>
        <w:szCs w:val="19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hint="default"/>
      </w:rPr>
    </w:lvl>
  </w:abstractNum>
  <w:abstractNum w:abstractNumId="16" w15:restartNumberingAfterBreak="0">
    <w:nsid w:val="229B4D68"/>
    <w:multiLevelType w:val="multi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9367E"/>
    <w:multiLevelType w:val="singleLevel"/>
    <w:tmpl w:val="833AAB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19"/>
        <w:szCs w:val="19"/>
      </w:rPr>
    </w:lvl>
  </w:abstractNum>
  <w:abstractNum w:abstractNumId="18" w15:restartNumberingAfterBreak="0">
    <w:nsid w:val="2A0A6AB9"/>
    <w:multiLevelType w:val="hybridMultilevel"/>
    <w:tmpl w:val="F0C0A6A4"/>
    <w:lvl w:ilvl="0" w:tplc="257C85B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15ACC"/>
    <w:multiLevelType w:val="hybridMultilevel"/>
    <w:tmpl w:val="2EF6ED1E"/>
    <w:lvl w:ilvl="0" w:tplc="1744CD8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10804"/>
    <w:multiLevelType w:val="hybridMultilevel"/>
    <w:tmpl w:val="7132097C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3360E"/>
    <w:multiLevelType w:val="hybridMultilevel"/>
    <w:tmpl w:val="0B4A9252"/>
    <w:lvl w:ilvl="0" w:tplc="991C3E96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F60D5"/>
    <w:multiLevelType w:val="hybridMultilevel"/>
    <w:tmpl w:val="10AE2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6F111A"/>
    <w:multiLevelType w:val="multilevel"/>
    <w:tmpl w:val="5344D82C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z w:val="19"/>
        <w:szCs w:val="19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b w:val="0"/>
      </w:rPr>
    </w:lvl>
    <w:lvl w:ilvl="4">
      <w:start w:val="1"/>
      <w:numFmt w:val="lowerLetter"/>
      <w:lvlText w:val="%5)"/>
      <w:lvlJc w:val="left"/>
      <w:pPr>
        <w:ind w:left="1800" w:hanging="1440"/>
      </w:pPr>
      <w:rPr>
        <w:rFonts w:ascii="Tahoma" w:hAnsi="Tahoma" w:cs="Times New Roman" w:hint="default"/>
        <w:b w:val="0"/>
        <w:i w:val="0"/>
        <w:sz w:val="19"/>
        <w:szCs w:val="19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5" w15:restartNumberingAfterBreak="0">
    <w:nsid w:val="45A17C5D"/>
    <w:multiLevelType w:val="multilevel"/>
    <w:tmpl w:val="7DF0F214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26" w15:restartNumberingAfterBreak="0">
    <w:nsid w:val="4DD17E54"/>
    <w:multiLevelType w:val="multilevel"/>
    <w:tmpl w:val="B768C2DC"/>
    <w:lvl w:ilvl="0">
      <w:start w:val="1"/>
      <w:numFmt w:val="decimal"/>
      <w:lvlText w:val="20.%1."/>
      <w:lvlJc w:val="left"/>
      <w:pPr>
        <w:ind w:left="720" w:hanging="360"/>
      </w:pPr>
      <w:rPr>
        <w:rFonts w:ascii="Tahoma" w:hAnsi="Tahoma" w:cs="Tahoma" w:hint="default"/>
        <w:strike w:val="0"/>
        <w:dstrike w:val="0"/>
        <w:color w:val="000000"/>
        <w:sz w:val="19"/>
        <w:szCs w:val="19"/>
        <w:u w:val="none"/>
        <w:effect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1600A"/>
    <w:multiLevelType w:val="multilevel"/>
    <w:tmpl w:val="28686A5C"/>
    <w:lvl w:ilvl="0">
      <w:start w:val="1"/>
      <w:numFmt w:val="decimal"/>
      <w:lvlText w:val="%1."/>
      <w:lvlJc w:val="left"/>
      <w:pPr>
        <w:ind w:left="480" w:hanging="480"/>
      </w:pPr>
      <w:rPr>
        <w:rFonts w:ascii="Tahoma" w:hAnsi="Tahoma" w:cs="Tahoma" w:hint="default"/>
        <w:b/>
        <w:sz w:val="16"/>
        <w:szCs w:val="15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  <w:color w:val="auto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hint="default"/>
        <w:b w:val="0"/>
        <w:strike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3E71727"/>
    <w:multiLevelType w:val="hybridMultilevel"/>
    <w:tmpl w:val="881C2848"/>
    <w:lvl w:ilvl="0" w:tplc="B5E0EB4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6CF181C"/>
    <w:multiLevelType w:val="multilevel"/>
    <w:tmpl w:val="19621DEE"/>
    <w:lvl w:ilvl="0">
      <w:start w:val="7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70"/>
      <w:numFmt w:val="decimal"/>
      <w:lvlText w:val="%1-%2"/>
      <w:lvlJc w:val="left"/>
      <w:pPr>
        <w:ind w:left="232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8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9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7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5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5600" w:hanging="1800"/>
      </w:pPr>
      <w:rPr>
        <w:rFonts w:hint="default"/>
      </w:rPr>
    </w:lvl>
  </w:abstractNum>
  <w:abstractNum w:abstractNumId="30" w15:restartNumberingAfterBreak="0">
    <w:nsid w:val="6A213F97"/>
    <w:multiLevelType w:val="multilevel"/>
    <w:tmpl w:val="31D4DBEC"/>
    <w:lvl w:ilvl="0">
      <w:start w:val="1"/>
      <w:numFmt w:val="decimal"/>
      <w:lvlText w:val="zadanie %1:  "/>
      <w:lvlJc w:val="left"/>
      <w:pPr>
        <w:ind w:left="19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22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6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7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4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800" w:hanging="360"/>
      </w:pPr>
      <w:rPr>
        <w:rFonts w:hint="default"/>
      </w:rPr>
    </w:lvl>
  </w:abstractNum>
  <w:abstractNum w:abstractNumId="31" w15:restartNumberingAfterBreak="0">
    <w:nsid w:val="6F347715"/>
    <w:multiLevelType w:val="hybridMultilevel"/>
    <w:tmpl w:val="6368E452"/>
    <w:lvl w:ilvl="0" w:tplc="CE401E1E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1C3BF6"/>
    <w:multiLevelType w:val="multilevel"/>
    <w:tmpl w:val="2642316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21.4.%3."/>
      <w:lvlJc w:val="left"/>
      <w:pPr>
        <w:tabs>
          <w:tab w:val="num" w:pos="3338"/>
        </w:tabs>
        <w:ind w:left="2978" w:firstLine="0"/>
      </w:pPr>
      <w:rPr>
        <w:b w:val="0"/>
        <w:color w:val="000000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709B3DE0"/>
    <w:multiLevelType w:val="hybridMultilevel"/>
    <w:tmpl w:val="DAD4936C"/>
    <w:lvl w:ilvl="0" w:tplc="4E0A5428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81879"/>
    <w:multiLevelType w:val="multilevel"/>
    <w:tmpl w:val="C7EE7FE4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FDF73DD"/>
    <w:multiLevelType w:val="hybridMultilevel"/>
    <w:tmpl w:val="8F4E0EC0"/>
    <w:lvl w:ilvl="0" w:tplc="51E40FD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8872">
    <w:abstractNumId w:val="0"/>
  </w:num>
  <w:num w:numId="2" w16cid:durableId="607196380">
    <w:abstractNumId w:val="1"/>
  </w:num>
  <w:num w:numId="3" w16cid:durableId="2007434969">
    <w:abstractNumId w:val="2"/>
  </w:num>
  <w:num w:numId="4" w16cid:durableId="1654523581">
    <w:abstractNumId w:val="3"/>
  </w:num>
  <w:num w:numId="5" w16cid:durableId="720403648">
    <w:abstractNumId w:val="4"/>
  </w:num>
  <w:num w:numId="6" w16cid:durableId="714236171">
    <w:abstractNumId w:val="5"/>
  </w:num>
  <w:num w:numId="7" w16cid:durableId="853111151">
    <w:abstractNumId w:val="6"/>
  </w:num>
  <w:num w:numId="8" w16cid:durableId="2006935584">
    <w:abstractNumId w:val="10"/>
  </w:num>
  <w:num w:numId="9" w16cid:durableId="1414087452">
    <w:abstractNumId w:val="22"/>
  </w:num>
  <w:num w:numId="10" w16cid:durableId="1515801222">
    <w:abstractNumId w:val="17"/>
  </w:num>
  <w:num w:numId="11" w16cid:durableId="1076560729">
    <w:abstractNumId w:val="33"/>
  </w:num>
  <w:num w:numId="12" w16cid:durableId="797382630">
    <w:abstractNumId w:val="16"/>
  </w:num>
  <w:num w:numId="13" w16cid:durableId="50468780">
    <w:abstractNumId w:val="35"/>
  </w:num>
  <w:num w:numId="14" w16cid:durableId="1507552701">
    <w:abstractNumId w:val="19"/>
  </w:num>
  <w:num w:numId="15" w16cid:durableId="850339709">
    <w:abstractNumId w:val="18"/>
  </w:num>
  <w:num w:numId="16" w16cid:durableId="584805361">
    <w:abstractNumId w:val="12"/>
  </w:num>
  <w:num w:numId="17" w16cid:durableId="1376850832">
    <w:abstractNumId w:val="26"/>
  </w:num>
  <w:num w:numId="18" w16cid:durableId="1000088036">
    <w:abstractNumId w:val="30"/>
  </w:num>
  <w:num w:numId="19" w16cid:durableId="1373268772">
    <w:abstractNumId w:val="13"/>
  </w:num>
  <w:num w:numId="20" w16cid:durableId="563760332">
    <w:abstractNumId w:val="20"/>
  </w:num>
  <w:num w:numId="21" w16cid:durableId="1871145587">
    <w:abstractNumId w:val="21"/>
  </w:num>
  <w:num w:numId="22" w16cid:durableId="354044099">
    <w:abstractNumId w:val="27"/>
  </w:num>
  <w:num w:numId="23" w16cid:durableId="567156787">
    <w:abstractNumId w:val="7"/>
  </w:num>
  <w:num w:numId="24" w16cid:durableId="256333534">
    <w:abstractNumId w:val="1"/>
  </w:num>
  <w:num w:numId="25" w16cid:durableId="1507478791">
    <w:abstractNumId w:val="15"/>
  </w:num>
  <w:num w:numId="26" w16cid:durableId="1364868285">
    <w:abstractNumId w:val="32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9142735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7715787">
    <w:abstractNumId w:val="31"/>
  </w:num>
  <w:num w:numId="29" w16cid:durableId="664285072">
    <w:abstractNumId w:val="14"/>
  </w:num>
  <w:num w:numId="30" w16cid:durableId="1895122257">
    <w:abstractNumId w:val="9"/>
  </w:num>
  <w:num w:numId="31" w16cid:durableId="15742877">
    <w:abstractNumId w:val="11"/>
  </w:num>
  <w:num w:numId="32" w16cid:durableId="1375084627">
    <w:abstractNumId w:val="28"/>
  </w:num>
  <w:num w:numId="33" w16cid:durableId="1165508969">
    <w:abstractNumId w:val="32"/>
  </w:num>
  <w:num w:numId="34" w16cid:durableId="275644671">
    <w:abstractNumId w:val="24"/>
  </w:num>
  <w:num w:numId="35" w16cid:durableId="1740246506">
    <w:abstractNumId w:val="34"/>
  </w:num>
  <w:num w:numId="36" w16cid:durableId="1765879954">
    <w:abstractNumId w:val="25"/>
  </w:num>
  <w:num w:numId="37" w16cid:durableId="54361482">
    <w:abstractNumId w:val="29"/>
  </w:num>
  <w:num w:numId="38" w16cid:durableId="1707561462">
    <w:abstractNumId w:val="8"/>
  </w:num>
  <w:num w:numId="39" w16cid:durableId="15526678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9A"/>
    <w:rsid w:val="000006EB"/>
    <w:rsid w:val="00007FE9"/>
    <w:rsid w:val="00017890"/>
    <w:rsid w:val="00023F7D"/>
    <w:rsid w:val="00030FB6"/>
    <w:rsid w:val="0005115C"/>
    <w:rsid w:val="0005191E"/>
    <w:rsid w:val="00056744"/>
    <w:rsid w:val="00075B99"/>
    <w:rsid w:val="00077AEC"/>
    <w:rsid w:val="000808ED"/>
    <w:rsid w:val="000A0A36"/>
    <w:rsid w:val="000A326A"/>
    <w:rsid w:val="000A70F2"/>
    <w:rsid w:val="000B6122"/>
    <w:rsid w:val="000C1B72"/>
    <w:rsid w:val="000D329F"/>
    <w:rsid w:val="000E49C2"/>
    <w:rsid w:val="000E6C7A"/>
    <w:rsid w:val="000F792E"/>
    <w:rsid w:val="00100125"/>
    <w:rsid w:val="00102DCA"/>
    <w:rsid w:val="001248B7"/>
    <w:rsid w:val="001555C4"/>
    <w:rsid w:val="001C4675"/>
    <w:rsid w:val="001E6E32"/>
    <w:rsid w:val="001F12AB"/>
    <w:rsid w:val="001F3E98"/>
    <w:rsid w:val="00200ED3"/>
    <w:rsid w:val="00214350"/>
    <w:rsid w:val="00236DF7"/>
    <w:rsid w:val="00242A37"/>
    <w:rsid w:val="002546ED"/>
    <w:rsid w:val="00254B50"/>
    <w:rsid w:val="00262BE8"/>
    <w:rsid w:val="00263A24"/>
    <w:rsid w:val="00265D32"/>
    <w:rsid w:val="002708A4"/>
    <w:rsid w:val="0027100B"/>
    <w:rsid w:val="00290023"/>
    <w:rsid w:val="00293363"/>
    <w:rsid w:val="002F63C3"/>
    <w:rsid w:val="00301EDE"/>
    <w:rsid w:val="00315AEA"/>
    <w:rsid w:val="00322CC6"/>
    <w:rsid w:val="00333C3C"/>
    <w:rsid w:val="00357EF0"/>
    <w:rsid w:val="00360797"/>
    <w:rsid w:val="0036255E"/>
    <w:rsid w:val="00365D83"/>
    <w:rsid w:val="003752FD"/>
    <w:rsid w:val="003776A0"/>
    <w:rsid w:val="00385E87"/>
    <w:rsid w:val="0038709A"/>
    <w:rsid w:val="00387329"/>
    <w:rsid w:val="00393ADF"/>
    <w:rsid w:val="003A3471"/>
    <w:rsid w:val="003A36D7"/>
    <w:rsid w:val="003D13E6"/>
    <w:rsid w:val="003D56A1"/>
    <w:rsid w:val="0041600D"/>
    <w:rsid w:val="00425767"/>
    <w:rsid w:val="00452C23"/>
    <w:rsid w:val="00475839"/>
    <w:rsid w:val="00482098"/>
    <w:rsid w:val="00491FF0"/>
    <w:rsid w:val="00492C6C"/>
    <w:rsid w:val="004934CC"/>
    <w:rsid w:val="004A31FF"/>
    <w:rsid w:val="004B62CC"/>
    <w:rsid w:val="004D0C0B"/>
    <w:rsid w:val="004D37D9"/>
    <w:rsid w:val="004E0B21"/>
    <w:rsid w:val="004E0C18"/>
    <w:rsid w:val="00501AA2"/>
    <w:rsid w:val="00503FD9"/>
    <w:rsid w:val="00527BB4"/>
    <w:rsid w:val="005333D1"/>
    <w:rsid w:val="00547E02"/>
    <w:rsid w:val="005761B5"/>
    <w:rsid w:val="00576EB1"/>
    <w:rsid w:val="005771E8"/>
    <w:rsid w:val="0058254D"/>
    <w:rsid w:val="00590477"/>
    <w:rsid w:val="005A1C92"/>
    <w:rsid w:val="005F1086"/>
    <w:rsid w:val="005F6002"/>
    <w:rsid w:val="00614470"/>
    <w:rsid w:val="00614713"/>
    <w:rsid w:val="00615E79"/>
    <w:rsid w:val="006208EB"/>
    <w:rsid w:val="0062631C"/>
    <w:rsid w:val="00626845"/>
    <w:rsid w:val="00661A78"/>
    <w:rsid w:val="00665BD9"/>
    <w:rsid w:val="00687CB4"/>
    <w:rsid w:val="006D3431"/>
    <w:rsid w:val="006D4AB1"/>
    <w:rsid w:val="006F2F7E"/>
    <w:rsid w:val="006F5B6A"/>
    <w:rsid w:val="00700DE7"/>
    <w:rsid w:val="0070414F"/>
    <w:rsid w:val="0070544B"/>
    <w:rsid w:val="00705E07"/>
    <w:rsid w:val="00754C7B"/>
    <w:rsid w:val="00764435"/>
    <w:rsid w:val="00766D6B"/>
    <w:rsid w:val="00771E19"/>
    <w:rsid w:val="00793820"/>
    <w:rsid w:val="007F52F3"/>
    <w:rsid w:val="008075A8"/>
    <w:rsid w:val="00811B7F"/>
    <w:rsid w:val="00814DF9"/>
    <w:rsid w:val="008229C5"/>
    <w:rsid w:val="00822E0A"/>
    <w:rsid w:val="00830B0B"/>
    <w:rsid w:val="008330DD"/>
    <w:rsid w:val="00837BCF"/>
    <w:rsid w:val="0084048A"/>
    <w:rsid w:val="00865186"/>
    <w:rsid w:val="0088190C"/>
    <w:rsid w:val="008830B1"/>
    <w:rsid w:val="008926A9"/>
    <w:rsid w:val="008A5C8A"/>
    <w:rsid w:val="008B3F1B"/>
    <w:rsid w:val="008B57C0"/>
    <w:rsid w:val="008B7958"/>
    <w:rsid w:val="008C5B9B"/>
    <w:rsid w:val="008D3846"/>
    <w:rsid w:val="008E5557"/>
    <w:rsid w:val="008F37D1"/>
    <w:rsid w:val="008F4D0D"/>
    <w:rsid w:val="009150D0"/>
    <w:rsid w:val="009520CD"/>
    <w:rsid w:val="00964083"/>
    <w:rsid w:val="0096734E"/>
    <w:rsid w:val="00971EC1"/>
    <w:rsid w:val="00974DFB"/>
    <w:rsid w:val="00992A4A"/>
    <w:rsid w:val="009A48CF"/>
    <w:rsid w:val="009B0E1D"/>
    <w:rsid w:val="009C0D00"/>
    <w:rsid w:val="009D3889"/>
    <w:rsid w:val="00A02D98"/>
    <w:rsid w:val="00A15571"/>
    <w:rsid w:val="00A917B2"/>
    <w:rsid w:val="00AA1DA2"/>
    <w:rsid w:val="00AA294C"/>
    <w:rsid w:val="00AA790D"/>
    <w:rsid w:val="00AB5D13"/>
    <w:rsid w:val="00AC1FC1"/>
    <w:rsid w:val="00AD0379"/>
    <w:rsid w:val="00AE7FB7"/>
    <w:rsid w:val="00AF0279"/>
    <w:rsid w:val="00B3025C"/>
    <w:rsid w:val="00B369BD"/>
    <w:rsid w:val="00B433AF"/>
    <w:rsid w:val="00B4410F"/>
    <w:rsid w:val="00B457D1"/>
    <w:rsid w:val="00B46DD4"/>
    <w:rsid w:val="00B52C98"/>
    <w:rsid w:val="00B60FFE"/>
    <w:rsid w:val="00B63BBC"/>
    <w:rsid w:val="00B74348"/>
    <w:rsid w:val="00B759B4"/>
    <w:rsid w:val="00B765F9"/>
    <w:rsid w:val="00B76CB1"/>
    <w:rsid w:val="00B77A08"/>
    <w:rsid w:val="00B86498"/>
    <w:rsid w:val="00BA46EF"/>
    <w:rsid w:val="00BA47BE"/>
    <w:rsid w:val="00BA4D78"/>
    <w:rsid w:val="00BE7466"/>
    <w:rsid w:val="00C11EFF"/>
    <w:rsid w:val="00C24EB0"/>
    <w:rsid w:val="00C316BA"/>
    <w:rsid w:val="00C31BE3"/>
    <w:rsid w:val="00C572AB"/>
    <w:rsid w:val="00C63460"/>
    <w:rsid w:val="00C63F84"/>
    <w:rsid w:val="00C718FC"/>
    <w:rsid w:val="00C72968"/>
    <w:rsid w:val="00C92240"/>
    <w:rsid w:val="00CB300F"/>
    <w:rsid w:val="00CD4C70"/>
    <w:rsid w:val="00D0477D"/>
    <w:rsid w:val="00D20136"/>
    <w:rsid w:val="00D34A53"/>
    <w:rsid w:val="00D424D7"/>
    <w:rsid w:val="00D50DAB"/>
    <w:rsid w:val="00D56750"/>
    <w:rsid w:val="00D604A5"/>
    <w:rsid w:val="00DC173B"/>
    <w:rsid w:val="00DC263F"/>
    <w:rsid w:val="00DD5C4B"/>
    <w:rsid w:val="00DE769E"/>
    <w:rsid w:val="00DF1265"/>
    <w:rsid w:val="00E059CC"/>
    <w:rsid w:val="00E147D9"/>
    <w:rsid w:val="00E36E36"/>
    <w:rsid w:val="00E47EAC"/>
    <w:rsid w:val="00E5655F"/>
    <w:rsid w:val="00E641A7"/>
    <w:rsid w:val="00E84C8E"/>
    <w:rsid w:val="00EA1D3A"/>
    <w:rsid w:val="00EA2523"/>
    <w:rsid w:val="00EC26A6"/>
    <w:rsid w:val="00EE5CD5"/>
    <w:rsid w:val="00EF3CB6"/>
    <w:rsid w:val="00F13D91"/>
    <w:rsid w:val="00F258F1"/>
    <w:rsid w:val="00F32689"/>
    <w:rsid w:val="00F4506E"/>
    <w:rsid w:val="00F46857"/>
    <w:rsid w:val="00F47967"/>
    <w:rsid w:val="00F54844"/>
    <w:rsid w:val="00F576F2"/>
    <w:rsid w:val="00F82A17"/>
    <w:rsid w:val="00F86E5B"/>
    <w:rsid w:val="00FA1F5E"/>
    <w:rsid w:val="00FC1E3B"/>
    <w:rsid w:val="00FD1699"/>
    <w:rsid w:val="00FE3BED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4E447AA2"/>
  <w15:chartTrackingRefBased/>
  <w15:docId w15:val="{694C34DA-7AAE-4271-B53C-4F0226408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WW8Num6z0">
    <w:name w:val="WW8Num6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1">
    <w:name w:val="WW8Num6z1"/>
    <w:rPr>
      <w:b w:val="0"/>
    </w:rPr>
  </w:style>
  <w:style w:type="character" w:customStyle="1" w:styleId="WW8Num6z2">
    <w:name w:val="WW8Num6z2"/>
  </w:style>
  <w:style w:type="character" w:customStyle="1" w:styleId="WW8Num7z0">
    <w:name w:val="WW8Num7z0"/>
    <w:rPr>
      <w:rFonts w:ascii="Symbol" w:hAnsi="Symbol" w:cs="Symbol"/>
      <w:sz w:val="24"/>
      <w:szCs w:val="24"/>
    </w:rPr>
  </w:style>
  <w:style w:type="character" w:customStyle="1" w:styleId="WW8Num7z2">
    <w:name w:val="WW8Num7z2"/>
    <w:rPr>
      <w:sz w:val="24"/>
      <w:szCs w:val="24"/>
    </w:rPr>
  </w:style>
  <w:style w:type="character" w:customStyle="1" w:styleId="WW8Num8z0">
    <w:name w:val="WW8Num8z0"/>
    <w:rPr>
      <w:rFonts w:ascii="Tahoma" w:hAnsi="Tahoma" w:cs="Tahoma"/>
      <w:sz w:val="18"/>
      <w:szCs w:val="1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ahoma" w:hAnsi="Tahoma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rPr>
      <w:b w:val="0"/>
    </w:rPr>
  </w:style>
  <w:style w:type="character" w:customStyle="1" w:styleId="WW8Num9z2">
    <w:name w:val="WW8Num9z2"/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19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3z1">
    <w:name w:val="WW8Num13z1"/>
    <w:rPr>
      <w:b w:val="0"/>
    </w:rPr>
  </w:style>
  <w:style w:type="character" w:customStyle="1" w:styleId="WW8Num13z2">
    <w:name w:val="WW8Num13z2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NagwekZnak">
    <w:name w:val="Nagłówek Znak"/>
    <w:rPr>
      <w:sz w:val="24"/>
      <w:szCs w:val="24"/>
      <w:lang w:val="pl-PL" w:bidi="ar-SA"/>
    </w:rPr>
  </w:style>
  <w:style w:type="character" w:customStyle="1" w:styleId="oferta">
    <w:name w:val="oferta"/>
    <w:rPr>
      <w:b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LO-Normal">
    <w:name w:val="LO-Normal"/>
    <w:basedOn w:val="Normalny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pPr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sz w:val="22"/>
      <w:szCs w:val="22"/>
      <w:lang w:eastAsia="zh-CN"/>
    </w:rPr>
  </w:style>
  <w:style w:type="paragraph" w:customStyle="1" w:styleId="1NumList1">
    <w:name w:val="1Num_List1"/>
    <w:basedOn w:val="1BodyText"/>
    <w:pPr>
      <w:numPr>
        <w:numId w:val="2"/>
      </w:numPr>
    </w:pPr>
  </w:style>
  <w:style w:type="paragraph" w:customStyle="1" w:styleId="1bodytext0">
    <w:name w:val="1body_text"/>
    <w:pPr>
      <w:suppressAutoHyphens/>
      <w:spacing w:before="160"/>
      <w:ind w:left="1701"/>
    </w:pPr>
    <w:rPr>
      <w:sz w:val="22"/>
      <w:szCs w:val="22"/>
      <w:lang w:eastAsia="zh-CN"/>
    </w:rPr>
  </w:style>
  <w:style w:type="paragraph" w:customStyle="1" w:styleId="Tytu1">
    <w:name w:val="Tytuł1"/>
    <w:basedOn w:val="LO-Normal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Tekstpodstawowy1">
    <w:name w:val="Tekst podstawowy1"/>
    <w:basedOn w:val="LO-Normal"/>
    <w:pPr>
      <w:widowControl/>
      <w:jc w:val="both"/>
    </w:pPr>
    <w:rPr>
      <w:rFonts w:eastAsia="Times New Roman" w:cs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pPr>
      <w:widowControl w:val="0"/>
      <w:numPr>
        <w:numId w:val="0"/>
      </w:numPr>
      <w:spacing w:line="240" w:lineRule="auto"/>
      <w:ind w:right="0"/>
      <w:jc w:val="left"/>
    </w:pPr>
    <w:rPr>
      <w:rFonts w:ascii="Times New Roman" w:eastAsia="Lucida Sans Unicode" w:hAnsi="Times New Roman" w:cs="Times New Roman"/>
      <w:bCs w:val="0"/>
      <w:color w:val="000000"/>
      <w:sz w:val="24"/>
      <w:szCs w:val="24"/>
      <w:lang w:bidi="pl-PL"/>
    </w:rPr>
  </w:style>
  <w:style w:type="paragraph" w:customStyle="1" w:styleId="Zawartoramki">
    <w:name w:val="Zawartość ramki"/>
    <w:basedOn w:val="Tekstpodstawowy"/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customStyle="1" w:styleId="Nagwek11">
    <w:name w:val="Nagłówek 11"/>
    <w:basedOn w:val="Normalny"/>
    <w:next w:val="Normalny"/>
    <w:pPr>
      <w:widowControl w:val="0"/>
      <w:autoSpaceDE w:val="0"/>
    </w:pPr>
    <w:rPr>
      <w:rFonts w:eastAsia="Lucida Sans Unicode"/>
      <w:color w:val="000000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RZETARG1">
    <w:name w:val="PRZETARG 1"/>
    <w:pPr>
      <w:numPr>
        <w:numId w:val="6"/>
      </w:numPr>
      <w:suppressAutoHyphens/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  <w:lang w:eastAsia="zh-CN"/>
    </w:rPr>
  </w:style>
  <w:style w:type="paragraph" w:customStyle="1" w:styleId="PRZETARG2">
    <w:name w:val="PRZETARG 2"/>
    <w:pPr>
      <w:tabs>
        <w:tab w:val="num" w:pos="766"/>
      </w:tabs>
      <w:suppressAutoHyphens/>
      <w:spacing w:line="360" w:lineRule="auto"/>
      <w:ind w:left="766" w:hanging="340"/>
      <w:jc w:val="both"/>
    </w:pPr>
    <w:rPr>
      <w:rFonts w:ascii="Tahoma" w:hAnsi="Tahoma" w:cs="Tahoma"/>
      <w:bCs/>
      <w:iCs/>
      <w:color w:val="000000"/>
      <w:sz w:val="19"/>
      <w:szCs w:val="19"/>
      <w:lang w:eastAsia="zh-CN"/>
    </w:rPr>
  </w:style>
  <w:style w:type="paragraph" w:customStyle="1" w:styleId="PRZETARG4">
    <w:name w:val="PRZETARG4"/>
    <w:basedOn w:val="Normalny"/>
    <w:pPr>
      <w:tabs>
        <w:tab w:val="num" w:pos="766"/>
      </w:tabs>
      <w:suppressAutoHyphens w:val="0"/>
      <w:spacing w:after="60" w:line="312" w:lineRule="auto"/>
      <w:ind w:left="766" w:hanging="340"/>
      <w:jc w:val="both"/>
    </w:pPr>
    <w:rPr>
      <w:rFonts w:ascii="Tahoma" w:hAnsi="Tahoma" w:cs="Tahoma"/>
      <w:bCs/>
      <w:iCs/>
      <w:sz w:val="19"/>
      <w:szCs w:val="19"/>
    </w:rPr>
  </w:style>
  <w:style w:type="paragraph" w:customStyle="1" w:styleId="PRZETARG5">
    <w:name w:val="PRZETARG5"/>
    <w:basedOn w:val="PRZETARG4"/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160" w:line="252" w:lineRule="auto"/>
    </w:pPr>
    <w:rPr>
      <w:rFonts w:ascii="Calibri" w:eastAsia="SimSun" w:hAnsi="Calibri"/>
      <w:kern w:val="1"/>
      <w:sz w:val="22"/>
      <w:szCs w:val="22"/>
    </w:rPr>
  </w:style>
  <w:style w:type="paragraph" w:customStyle="1" w:styleId="Normalny1">
    <w:name w:val="Normalny1"/>
    <w:basedOn w:val="Normalny"/>
    <w:pPr>
      <w:widowControl w:val="0"/>
      <w:autoSpaceDE w:val="0"/>
    </w:pPr>
    <w:rPr>
      <w:rFonts w:eastAsia="Lucida Sans Unicode"/>
    </w:rPr>
  </w:style>
  <w:style w:type="paragraph" w:customStyle="1" w:styleId="Gwkalewa">
    <w:name w:val="Główka lewa"/>
    <w:basedOn w:val="Normalny"/>
    <w:pPr>
      <w:suppressLineNumbers/>
      <w:tabs>
        <w:tab w:val="center" w:pos="4876"/>
        <w:tab w:val="right" w:pos="9752"/>
      </w:tabs>
    </w:pPr>
  </w:style>
  <w:style w:type="character" w:styleId="Odwoaniedokomentarza">
    <w:name w:val="annotation reference"/>
    <w:uiPriority w:val="99"/>
    <w:semiHidden/>
    <w:unhideWhenUsed/>
    <w:rsid w:val="00837BC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837BCF"/>
    <w:rPr>
      <w:sz w:val="20"/>
      <w:szCs w:val="20"/>
      <w:lang w:val="x-none"/>
    </w:rPr>
  </w:style>
  <w:style w:type="character" w:customStyle="1" w:styleId="TekstkomentarzaZnak1">
    <w:name w:val="Tekst komentarza Znak1"/>
    <w:link w:val="Tekstkomentarza"/>
    <w:uiPriority w:val="99"/>
    <w:semiHidden/>
    <w:rsid w:val="00837BCF"/>
    <w:rPr>
      <w:lang w:eastAsia="zh-CN"/>
    </w:rPr>
  </w:style>
  <w:style w:type="table" w:styleId="Tabela-Siatka">
    <w:name w:val="Table Grid"/>
    <w:basedOn w:val="Standardowy"/>
    <w:uiPriority w:val="39"/>
    <w:rsid w:val="00262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2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ltaViewInsertion">
    <w:name w:val="DeltaView Insertion"/>
    <w:rsid w:val="002F63C3"/>
    <w:rPr>
      <w:b/>
      <w:i/>
      <w:spacing w:val="0"/>
    </w:rPr>
  </w:style>
  <w:style w:type="paragraph" w:customStyle="1" w:styleId="Tekstpodstawowywcity23">
    <w:name w:val="Tekst podstawowy wcięty 23"/>
    <w:basedOn w:val="Normalny"/>
    <w:rsid w:val="002F63C3"/>
    <w:pPr>
      <w:spacing w:after="120" w:line="480" w:lineRule="auto"/>
      <w:ind w:left="283"/>
    </w:pPr>
    <w:rPr>
      <w:kern w:val="2"/>
      <w:sz w:val="20"/>
      <w:szCs w:val="20"/>
    </w:rPr>
  </w:style>
  <w:style w:type="character" w:styleId="Hipercze">
    <w:name w:val="Hyperlink"/>
    <w:uiPriority w:val="99"/>
    <w:semiHidden/>
    <w:rsid w:val="00B4410F"/>
    <w:rPr>
      <w:color w:val="0000FF"/>
      <w:u w:val="single"/>
    </w:rPr>
  </w:style>
  <w:style w:type="character" w:customStyle="1" w:styleId="markedcontent">
    <w:name w:val="markedcontent"/>
    <w:rsid w:val="00100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Grzegorz</dc:creator>
  <cp:keywords/>
  <cp:lastModifiedBy>M</cp:lastModifiedBy>
  <cp:revision>3</cp:revision>
  <cp:lastPrinted>2020-01-15T08:28:00Z</cp:lastPrinted>
  <dcterms:created xsi:type="dcterms:W3CDTF">2025-12-16T07:34:00Z</dcterms:created>
  <dcterms:modified xsi:type="dcterms:W3CDTF">2026-01-14T20:08:00Z</dcterms:modified>
</cp:coreProperties>
</file>